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1D9" w:rsidRDefault="008631D9" w:rsidP="00BB5949">
      <w:pPr>
        <w:pStyle w:val="a4"/>
        <w:jc w:val="both"/>
        <w:rPr>
          <w:rFonts w:ascii="Times New Roman" w:hAnsi="Times New Roman"/>
          <w:bCs/>
        </w:rPr>
      </w:pPr>
    </w:p>
    <w:p w:rsidR="008631D9" w:rsidRPr="00370220" w:rsidRDefault="008631D9" w:rsidP="008631D9">
      <w:pPr>
        <w:jc w:val="center"/>
        <w:rPr>
          <w:rFonts w:ascii="Times New Roman" w:hAnsi="Times New Roman"/>
          <w:b/>
          <w:sz w:val="28"/>
          <w:szCs w:val="28"/>
        </w:rPr>
      </w:pPr>
      <w:r w:rsidRPr="00370220">
        <w:rPr>
          <w:rFonts w:ascii="Times New Roman" w:hAnsi="Times New Roman"/>
          <w:b/>
          <w:sz w:val="28"/>
          <w:szCs w:val="28"/>
        </w:rPr>
        <w:t>МИНИСТЕРСТВО ПРОСВЕЩЕНИЯ РОССИЙСКОЙ ФЕДЕРАЦИИ</w:t>
      </w:r>
    </w:p>
    <w:p w:rsidR="008631D9" w:rsidRPr="00370220" w:rsidRDefault="008631D9" w:rsidP="008631D9">
      <w:pPr>
        <w:jc w:val="center"/>
        <w:rPr>
          <w:rFonts w:ascii="Times New Roman" w:hAnsi="Times New Roman"/>
          <w:b/>
          <w:sz w:val="28"/>
          <w:szCs w:val="28"/>
        </w:rPr>
      </w:pPr>
      <w:r w:rsidRPr="00370220">
        <w:rPr>
          <w:rFonts w:ascii="Times New Roman" w:hAnsi="Times New Roman"/>
          <w:b/>
          <w:sz w:val="28"/>
          <w:szCs w:val="28"/>
        </w:rPr>
        <w:t>Министерство просвещения и воспитания Ульяновской области</w:t>
      </w:r>
    </w:p>
    <w:p w:rsidR="008631D9" w:rsidRPr="00370220" w:rsidRDefault="008631D9" w:rsidP="008631D9">
      <w:pPr>
        <w:jc w:val="center"/>
        <w:rPr>
          <w:rFonts w:ascii="Times New Roman" w:hAnsi="Times New Roman"/>
          <w:b/>
          <w:sz w:val="28"/>
          <w:szCs w:val="28"/>
        </w:rPr>
      </w:pPr>
      <w:r w:rsidRPr="00370220">
        <w:rPr>
          <w:rFonts w:ascii="Times New Roman" w:hAnsi="Times New Roman"/>
          <w:b/>
          <w:sz w:val="28"/>
          <w:szCs w:val="28"/>
        </w:rPr>
        <w:t>МО «Новоспасский район»</w:t>
      </w:r>
    </w:p>
    <w:p w:rsidR="008631D9" w:rsidRDefault="008631D9" w:rsidP="008631D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70220">
        <w:rPr>
          <w:rFonts w:ascii="Times New Roman" w:hAnsi="Times New Roman"/>
          <w:b/>
          <w:sz w:val="28"/>
          <w:szCs w:val="28"/>
        </w:rPr>
        <w:t>МОУ «</w:t>
      </w:r>
      <w:proofErr w:type="spellStart"/>
      <w:r w:rsidRPr="00370220">
        <w:rPr>
          <w:rFonts w:ascii="Times New Roman" w:hAnsi="Times New Roman"/>
          <w:b/>
          <w:sz w:val="28"/>
          <w:szCs w:val="28"/>
        </w:rPr>
        <w:t>Троицко-Сунгурская</w:t>
      </w:r>
      <w:proofErr w:type="spellEnd"/>
      <w:r w:rsidRPr="00370220">
        <w:rPr>
          <w:rFonts w:ascii="Times New Roman" w:hAnsi="Times New Roman"/>
          <w:b/>
          <w:sz w:val="28"/>
          <w:szCs w:val="28"/>
        </w:rPr>
        <w:t xml:space="preserve">  казачья СШ»</w:t>
      </w:r>
    </w:p>
    <w:p w:rsidR="008631D9" w:rsidRDefault="008631D9" w:rsidP="008631D9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/>
          <w:bCs/>
        </w:rPr>
      </w:pPr>
      <w:proofErr w:type="gramStart"/>
      <w:r>
        <w:rPr>
          <w:rFonts w:ascii="Times New Roman" w:hAnsi="Times New Roman"/>
          <w:bCs/>
        </w:rPr>
        <w:t>РАССМОТРЕНО</w:t>
      </w:r>
      <w:proofErr w:type="gramEnd"/>
      <w:r w:rsidRPr="00370220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                                           СОГЛАСОВАНО                УТВЕРЖДЕНО</w:t>
      </w:r>
    </w:p>
    <w:p w:rsidR="008631D9" w:rsidRDefault="008631D9" w:rsidP="008631D9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на ШМО                                                           заместитель директора       директор МОУ</w:t>
      </w:r>
    </w:p>
    <w:p w:rsidR="008631D9" w:rsidRPr="00C50E9C" w:rsidRDefault="008631D9" w:rsidP="008631D9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учителей начальных классов,                        по УВР                               «</w:t>
      </w:r>
      <w:proofErr w:type="spellStart"/>
      <w:r>
        <w:rPr>
          <w:rFonts w:ascii="Times New Roman" w:hAnsi="Times New Roman"/>
          <w:bCs/>
        </w:rPr>
        <w:t>Троицко</w:t>
      </w:r>
      <w:proofErr w:type="spellEnd"/>
      <w:r>
        <w:rPr>
          <w:rFonts w:ascii="Times New Roman" w:hAnsi="Times New Roman"/>
          <w:bCs/>
        </w:rPr>
        <w:t xml:space="preserve"> – </w:t>
      </w:r>
      <w:proofErr w:type="spellStart"/>
      <w:r>
        <w:rPr>
          <w:rFonts w:ascii="Times New Roman" w:hAnsi="Times New Roman"/>
          <w:bCs/>
        </w:rPr>
        <w:t>Сунгурская</w:t>
      </w:r>
      <w:proofErr w:type="spellEnd"/>
      <w:r>
        <w:rPr>
          <w:rFonts w:ascii="Times New Roman" w:hAnsi="Times New Roman"/>
          <w:bCs/>
        </w:rPr>
        <w:t xml:space="preserve"> СШ»</w:t>
      </w:r>
    </w:p>
    <w:p w:rsidR="008631D9" w:rsidRDefault="008631D9" w:rsidP="008631D9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р</w:t>
      </w:r>
      <w:r w:rsidRPr="00C50E9C">
        <w:rPr>
          <w:rFonts w:ascii="Times New Roman" w:hAnsi="Times New Roman"/>
          <w:bCs/>
        </w:rPr>
        <w:t>уковод</w:t>
      </w:r>
      <w:r>
        <w:rPr>
          <w:rFonts w:ascii="Times New Roman" w:hAnsi="Times New Roman"/>
          <w:bCs/>
        </w:rPr>
        <w:t>итель ШМО__________                   ___________________         ________________________</w:t>
      </w:r>
    </w:p>
    <w:p w:rsidR="008631D9" w:rsidRPr="00C50E9C" w:rsidRDefault="008631D9" w:rsidP="008631D9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Е. А. Авдеева                               </w:t>
      </w:r>
      <w:r w:rsidRPr="00C50E9C">
        <w:rPr>
          <w:rFonts w:ascii="Times New Roman" w:hAnsi="Times New Roman"/>
          <w:bCs/>
        </w:rPr>
        <w:t xml:space="preserve">С.В. </w:t>
      </w:r>
      <w:proofErr w:type="spellStart"/>
      <w:r w:rsidRPr="00C50E9C">
        <w:rPr>
          <w:rFonts w:ascii="Times New Roman" w:hAnsi="Times New Roman"/>
          <w:bCs/>
        </w:rPr>
        <w:t>Талалова</w:t>
      </w:r>
      <w:proofErr w:type="spellEnd"/>
      <w:r>
        <w:rPr>
          <w:rFonts w:ascii="Times New Roman" w:hAnsi="Times New Roman"/>
          <w:bCs/>
        </w:rPr>
        <w:t xml:space="preserve">                           С.В. Иванова</w:t>
      </w:r>
    </w:p>
    <w:p w:rsidR="008631D9" w:rsidRDefault="008631D9" w:rsidP="008631D9">
      <w:pPr>
        <w:rPr>
          <w:rFonts w:ascii="Times New Roman" w:hAnsi="Times New Roman"/>
          <w:bCs/>
        </w:rPr>
      </w:pPr>
    </w:p>
    <w:p w:rsidR="008631D9" w:rsidRPr="00C50E9C" w:rsidRDefault="008631D9" w:rsidP="008631D9">
      <w:pPr>
        <w:tabs>
          <w:tab w:val="left" w:pos="9288"/>
        </w:tabs>
        <w:spacing w:after="0"/>
        <w:rPr>
          <w:rFonts w:ascii="Times New Roman" w:hAnsi="Times New Roman"/>
          <w:bCs/>
        </w:rPr>
      </w:pPr>
      <w:r w:rsidRPr="00C50E9C">
        <w:rPr>
          <w:rFonts w:ascii="Times New Roman" w:hAnsi="Times New Roman"/>
          <w:bCs/>
        </w:rPr>
        <w:t>Прот</w:t>
      </w:r>
      <w:r>
        <w:rPr>
          <w:rFonts w:ascii="Times New Roman" w:hAnsi="Times New Roman"/>
          <w:bCs/>
        </w:rPr>
        <w:t xml:space="preserve">окол № 1 от «30» 08              </w:t>
      </w:r>
      <w:r w:rsidRPr="00771621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               Приказ №105 от «30» 08             Приказ №105 от «30» 08                                                 2023</w:t>
      </w:r>
      <w:r w:rsidRPr="00C50E9C">
        <w:rPr>
          <w:rFonts w:ascii="Times New Roman" w:hAnsi="Times New Roman"/>
          <w:bCs/>
        </w:rPr>
        <w:t xml:space="preserve"> г.</w:t>
      </w:r>
      <w:r w:rsidRPr="00771621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                                                                                     2023 г.                                                2023</w:t>
      </w:r>
      <w:r w:rsidRPr="00C50E9C">
        <w:rPr>
          <w:rFonts w:ascii="Times New Roman" w:hAnsi="Times New Roman"/>
          <w:bCs/>
        </w:rPr>
        <w:t xml:space="preserve"> г.</w:t>
      </w:r>
    </w:p>
    <w:p w:rsidR="008631D9" w:rsidRPr="00C50E9C" w:rsidRDefault="008631D9" w:rsidP="008631D9">
      <w:pPr>
        <w:tabs>
          <w:tab w:val="left" w:pos="9288"/>
        </w:tabs>
        <w:spacing w:after="0"/>
        <w:rPr>
          <w:rFonts w:ascii="Times New Roman" w:hAnsi="Times New Roman"/>
          <w:bCs/>
        </w:rPr>
      </w:pPr>
    </w:p>
    <w:p w:rsidR="008631D9" w:rsidRDefault="008631D9" w:rsidP="008631D9">
      <w:pPr>
        <w:tabs>
          <w:tab w:val="left" w:pos="9288"/>
        </w:tabs>
        <w:spacing w:after="0"/>
        <w:rPr>
          <w:rFonts w:ascii="Times New Roman" w:hAnsi="Times New Roman"/>
          <w:bCs/>
        </w:rPr>
      </w:pPr>
    </w:p>
    <w:p w:rsidR="008631D9" w:rsidRPr="00C50E9C" w:rsidRDefault="008631D9" w:rsidP="008631D9">
      <w:pPr>
        <w:tabs>
          <w:tab w:val="left" w:pos="9288"/>
        </w:tabs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</w:t>
      </w:r>
    </w:p>
    <w:p w:rsidR="008631D9" w:rsidRDefault="008631D9" w:rsidP="008631D9">
      <w:pPr>
        <w:rPr>
          <w:rFonts w:ascii="Times New Roman" w:hAnsi="Times New Roman"/>
          <w:bCs/>
        </w:rPr>
      </w:pPr>
    </w:p>
    <w:p w:rsidR="008631D9" w:rsidRDefault="008631D9" w:rsidP="008631D9">
      <w:pPr>
        <w:rPr>
          <w:rFonts w:ascii="Times New Roman" w:hAnsi="Times New Roman"/>
          <w:bCs/>
        </w:rPr>
      </w:pPr>
    </w:p>
    <w:p w:rsidR="008631D9" w:rsidRPr="00166DF0" w:rsidRDefault="008631D9" w:rsidP="008631D9">
      <w:pPr>
        <w:spacing w:after="0"/>
        <w:jc w:val="center"/>
        <w:rPr>
          <w:rFonts w:ascii="Times New Roman" w:hAnsi="Times New Roman"/>
          <w:b/>
          <w:bCs/>
          <w:sz w:val="40"/>
          <w:szCs w:val="40"/>
        </w:rPr>
      </w:pPr>
      <w:r w:rsidRPr="00166DF0">
        <w:rPr>
          <w:rFonts w:ascii="Times New Roman" w:hAnsi="Times New Roman"/>
          <w:b/>
          <w:bCs/>
          <w:sz w:val="40"/>
          <w:szCs w:val="40"/>
        </w:rPr>
        <w:t>Рабочая программа</w:t>
      </w:r>
    </w:p>
    <w:p w:rsidR="008631D9" w:rsidRPr="00166DF0" w:rsidRDefault="008631D9" w:rsidP="008631D9">
      <w:pPr>
        <w:spacing w:after="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по литературному чтению</w:t>
      </w:r>
    </w:p>
    <w:p w:rsidR="008631D9" w:rsidRDefault="008631D9" w:rsidP="008631D9">
      <w:pPr>
        <w:pStyle w:val="a4"/>
        <w:rPr>
          <w:rFonts w:ascii="Times New Roman" w:hAnsi="Times New Roman"/>
          <w:sz w:val="28"/>
          <w:szCs w:val="28"/>
        </w:rPr>
      </w:pPr>
    </w:p>
    <w:p w:rsidR="008631D9" w:rsidRDefault="008631D9" w:rsidP="008631D9">
      <w:pPr>
        <w:pStyle w:val="a4"/>
        <w:rPr>
          <w:rFonts w:ascii="Times New Roman" w:hAnsi="Times New Roman"/>
          <w:sz w:val="28"/>
          <w:szCs w:val="28"/>
        </w:rPr>
      </w:pPr>
    </w:p>
    <w:p w:rsidR="008631D9" w:rsidRDefault="008631D9" w:rsidP="008631D9">
      <w:pPr>
        <w:pStyle w:val="a4"/>
        <w:rPr>
          <w:rFonts w:ascii="Times New Roman" w:hAnsi="Times New Roman"/>
          <w:sz w:val="28"/>
          <w:szCs w:val="28"/>
        </w:rPr>
      </w:pPr>
    </w:p>
    <w:p w:rsidR="008631D9" w:rsidRDefault="008631D9" w:rsidP="008631D9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8631D9" w:rsidRPr="0090315E" w:rsidRDefault="008631D9" w:rsidP="008631D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образования: 1</w:t>
      </w:r>
      <w:r w:rsidRPr="009031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- 4 класс</w:t>
      </w:r>
    </w:p>
    <w:p w:rsidR="008631D9" w:rsidRDefault="008631D9" w:rsidP="008631D9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8631D9" w:rsidRPr="00166DF0" w:rsidRDefault="008631D9" w:rsidP="008631D9">
      <w:pPr>
        <w:pStyle w:val="a4"/>
        <w:rPr>
          <w:rFonts w:ascii="Times New Roman" w:hAnsi="Times New Roman"/>
          <w:i/>
          <w:sz w:val="24"/>
          <w:szCs w:val="24"/>
        </w:rPr>
      </w:pPr>
    </w:p>
    <w:p w:rsidR="008631D9" w:rsidRDefault="008631D9" w:rsidP="008631D9">
      <w:pPr>
        <w:tabs>
          <w:tab w:val="left" w:pos="3828"/>
          <w:tab w:val="left" w:pos="4395"/>
          <w:tab w:val="left" w:pos="4928"/>
          <w:tab w:val="left" w:pos="5103"/>
        </w:tabs>
        <w:spacing w:after="0"/>
        <w:rPr>
          <w:rFonts w:ascii="Times New Roman" w:hAnsi="Times New Roman"/>
          <w:sz w:val="24"/>
          <w:szCs w:val="24"/>
        </w:rPr>
      </w:pPr>
      <w:r w:rsidRPr="0090315E">
        <w:rPr>
          <w:rFonts w:ascii="Times New Roman" w:hAnsi="Times New Roman"/>
          <w:sz w:val="24"/>
          <w:szCs w:val="24"/>
        </w:rPr>
        <w:t>Количество часов:</w:t>
      </w:r>
      <w:r>
        <w:rPr>
          <w:rFonts w:ascii="Times New Roman" w:hAnsi="Times New Roman"/>
          <w:sz w:val="24"/>
          <w:szCs w:val="24"/>
        </w:rPr>
        <w:t xml:space="preserve">  3 класс – 136  часов (4 часа в неделю)</w:t>
      </w:r>
    </w:p>
    <w:p w:rsidR="008631D9" w:rsidRDefault="008631D9" w:rsidP="008631D9">
      <w:pPr>
        <w:tabs>
          <w:tab w:val="left" w:pos="3828"/>
          <w:tab w:val="left" w:pos="4395"/>
          <w:tab w:val="left" w:pos="4928"/>
          <w:tab w:val="left" w:pos="510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8631D9" w:rsidRDefault="008631D9" w:rsidP="008631D9"/>
    <w:p w:rsidR="008631D9" w:rsidRDefault="008631D9" w:rsidP="008631D9"/>
    <w:p w:rsidR="008631D9" w:rsidRDefault="008631D9" w:rsidP="008631D9"/>
    <w:p w:rsidR="008631D9" w:rsidRDefault="008631D9" w:rsidP="008631D9"/>
    <w:p w:rsidR="00BB5949" w:rsidRPr="00BB5949" w:rsidRDefault="00BB5949" w:rsidP="00BB594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E7014">
        <w:rPr>
          <w:rFonts w:ascii="Times New Roman" w:hAnsi="Times New Roman"/>
          <w:b/>
          <w:sz w:val="24"/>
          <w:szCs w:val="24"/>
        </w:rPr>
        <w:lastRenderedPageBreak/>
        <w:t xml:space="preserve">Рабочая программа составлена на основе: </w:t>
      </w:r>
      <w:r w:rsidRPr="00BB5949">
        <w:rPr>
          <w:rFonts w:ascii="Times New Roman" w:hAnsi="Times New Roman"/>
          <w:sz w:val="24"/>
          <w:szCs w:val="24"/>
        </w:rPr>
        <w:t>Литературное чтение. Примерные рабочие программы. Предметная линия учебников системы «Школа России». 1—4 классы : учеб</w:t>
      </w:r>
      <w:proofErr w:type="gramStart"/>
      <w:r w:rsidRPr="00BB5949">
        <w:rPr>
          <w:rFonts w:ascii="Times New Roman" w:hAnsi="Times New Roman"/>
          <w:sz w:val="24"/>
          <w:szCs w:val="24"/>
        </w:rPr>
        <w:t>.</w:t>
      </w:r>
      <w:proofErr w:type="gramEnd"/>
      <w:r w:rsidRPr="00BB594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B5949">
        <w:rPr>
          <w:rFonts w:ascii="Times New Roman" w:hAnsi="Times New Roman"/>
          <w:sz w:val="24"/>
          <w:szCs w:val="24"/>
        </w:rPr>
        <w:t>п</w:t>
      </w:r>
      <w:proofErr w:type="gramEnd"/>
      <w:r w:rsidRPr="00BB5949">
        <w:rPr>
          <w:rFonts w:ascii="Times New Roman" w:hAnsi="Times New Roman"/>
          <w:sz w:val="24"/>
          <w:szCs w:val="24"/>
        </w:rPr>
        <w:t xml:space="preserve">особие для </w:t>
      </w:r>
      <w:proofErr w:type="spellStart"/>
      <w:r w:rsidRPr="00BB5949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BB5949">
        <w:rPr>
          <w:rFonts w:ascii="Times New Roman" w:hAnsi="Times New Roman"/>
          <w:sz w:val="24"/>
          <w:szCs w:val="24"/>
        </w:rPr>
        <w:t xml:space="preserve">. организаций / Л. Ф. Климанова, М. В. </w:t>
      </w:r>
      <w:proofErr w:type="spellStart"/>
      <w:r w:rsidRPr="00BB5949">
        <w:rPr>
          <w:rFonts w:ascii="Times New Roman" w:hAnsi="Times New Roman"/>
          <w:sz w:val="24"/>
          <w:szCs w:val="24"/>
        </w:rPr>
        <w:t>Бойкина</w:t>
      </w:r>
      <w:proofErr w:type="spellEnd"/>
      <w:r w:rsidRPr="00BB5949">
        <w:rPr>
          <w:rFonts w:ascii="Times New Roman" w:hAnsi="Times New Roman"/>
          <w:sz w:val="24"/>
          <w:szCs w:val="24"/>
        </w:rPr>
        <w:t>. — 3-е изд.,</w:t>
      </w:r>
    </w:p>
    <w:p w:rsidR="00BB5949" w:rsidRDefault="00BB5949" w:rsidP="00BB5949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B5949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B5949">
        <w:rPr>
          <w:rFonts w:ascii="Times New Roman" w:hAnsi="Times New Roman"/>
          <w:sz w:val="24"/>
          <w:szCs w:val="24"/>
        </w:rPr>
        <w:t>. — М.</w:t>
      </w:r>
      <w:proofErr w:type="gramStart"/>
      <w:r w:rsidRPr="00BB594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B5949">
        <w:rPr>
          <w:rFonts w:ascii="Times New Roman" w:hAnsi="Times New Roman"/>
          <w:sz w:val="24"/>
          <w:szCs w:val="24"/>
        </w:rPr>
        <w:t xml:space="preserve"> Просвещение, 2021</w:t>
      </w:r>
    </w:p>
    <w:p w:rsidR="00BB5949" w:rsidRPr="00BE7014" w:rsidRDefault="00BB5949" w:rsidP="00BB5949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BB5949" w:rsidRDefault="00BB5949" w:rsidP="00BB5949">
      <w:pPr>
        <w:pStyle w:val="msonospacing0"/>
        <w:widowControl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BE7014">
        <w:rPr>
          <w:rFonts w:ascii="Times New Roman" w:hAnsi="Times New Roman"/>
          <w:b/>
          <w:sz w:val="24"/>
          <w:szCs w:val="24"/>
          <w:lang w:val="ru-RU"/>
        </w:rPr>
        <w:t>Название учебников:</w:t>
      </w:r>
      <w:r w:rsidRPr="00BE701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1. </w:t>
      </w:r>
      <w:r>
        <w:rPr>
          <w:rFonts w:ascii="Times New Roman" w:hAnsi="Times New Roman"/>
          <w:sz w:val="24"/>
          <w:szCs w:val="24"/>
          <w:lang w:val="ru-RU"/>
        </w:rPr>
        <w:t xml:space="preserve">Литературное чтение. 3 класс: учеб. для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 Организаций. В 2 ч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.. 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Ч.1 / [Л.Ф. Климанова и др.]; </w:t>
      </w:r>
      <w:r w:rsidRPr="001664AE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– 11 –е изд. - М.</w:t>
      </w:r>
      <w:r w:rsidRPr="001664AE">
        <w:rPr>
          <w:rFonts w:ascii="Times New Roman" w:hAnsi="Times New Roman"/>
          <w:sz w:val="24"/>
          <w:szCs w:val="24"/>
          <w:lang w:val="ru-RU"/>
        </w:rPr>
        <w:t>: Просвещение, 2020</w:t>
      </w:r>
    </w:p>
    <w:p w:rsidR="00BB5949" w:rsidRPr="00BE7014" w:rsidRDefault="00BB5949" w:rsidP="00BB5949">
      <w:pPr>
        <w:pStyle w:val="msonospacing0"/>
        <w:widowControl w:val="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2.</w:t>
      </w:r>
      <w:r w:rsidRPr="00BB5949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Литературное чтение. 3 класс: учеб. для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 Организаций. В 2 ч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.. 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Ч.2 / [Л.Ф. Климанова и др.]; </w:t>
      </w:r>
      <w:r w:rsidRPr="001664AE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– 11 –е изд. - М.</w:t>
      </w:r>
      <w:r w:rsidRPr="001664AE">
        <w:rPr>
          <w:rFonts w:ascii="Times New Roman" w:hAnsi="Times New Roman"/>
          <w:sz w:val="24"/>
          <w:szCs w:val="24"/>
          <w:lang w:val="ru-RU"/>
        </w:rPr>
        <w:t>: Просвещение, 2020</w:t>
      </w:r>
    </w:p>
    <w:p w:rsidR="00BB5949" w:rsidRPr="00BF76DC" w:rsidRDefault="00BB5949" w:rsidP="00BF76DC">
      <w:pPr>
        <w:pStyle w:val="msonospacing0"/>
        <w:widowControl w:val="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D1D95" w:rsidRPr="008B4996" w:rsidRDefault="00B15834" w:rsidP="001726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1</w:t>
      </w:r>
      <w:r w:rsidR="00C62749" w:rsidRPr="00C62749">
        <w:rPr>
          <w:rFonts w:ascii="Times New Roman CYR" w:hAnsi="Times New Roman CYR" w:cs="Times New Roman CYR"/>
          <w:b/>
          <w:bCs/>
          <w:sz w:val="28"/>
          <w:szCs w:val="28"/>
        </w:rPr>
        <w:t xml:space="preserve">. </w:t>
      </w:r>
      <w:r w:rsidR="001D1D95" w:rsidRPr="00C62749">
        <w:rPr>
          <w:rFonts w:ascii="Times New Roman CYR" w:hAnsi="Times New Roman CYR" w:cs="Times New Roman CYR"/>
          <w:b/>
          <w:bCs/>
          <w:sz w:val="28"/>
          <w:szCs w:val="28"/>
        </w:rPr>
        <w:t>Планируемые результаты по курсу</w:t>
      </w:r>
      <w:r w:rsidR="00C62749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1D1D95" w:rsidRPr="00C62749">
        <w:rPr>
          <w:rFonts w:ascii="Times New Roman" w:hAnsi="Times New Roman"/>
          <w:b/>
          <w:bCs/>
          <w:sz w:val="28"/>
          <w:szCs w:val="28"/>
        </w:rPr>
        <w:t>«</w:t>
      </w:r>
      <w:r w:rsidR="001D1D95" w:rsidRPr="00C62749">
        <w:rPr>
          <w:rFonts w:ascii="Times New Roman CYR" w:hAnsi="Times New Roman CYR" w:cs="Times New Roman CYR"/>
          <w:b/>
          <w:bCs/>
          <w:sz w:val="28"/>
          <w:szCs w:val="28"/>
        </w:rPr>
        <w:t>Литературное чтение</w:t>
      </w:r>
      <w:r w:rsidR="001D1D95" w:rsidRPr="00C62749">
        <w:rPr>
          <w:rFonts w:ascii="Times New Roman" w:hAnsi="Times New Roman"/>
          <w:b/>
          <w:bCs/>
          <w:sz w:val="28"/>
          <w:szCs w:val="28"/>
        </w:rPr>
        <w:t>»</w:t>
      </w:r>
    </w:p>
    <w:p w:rsidR="00F10872" w:rsidRPr="001751F8" w:rsidRDefault="001D1D95" w:rsidP="0017260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8B4996">
        <w:tab/>
      </w:r>
      <w:r w:rsidR="00F10872" w:rsidRPr="001751F8">
        <w:rPr>
          <w:rFonts w:ascii="Times New Roman" w:hAnsi="Times New Roman"/>
          <w:b/>
          <w:color w:val="000000"/>
          <w:sz w:val="28"/>
          <w:szCs w:val="28"/>
        </w:rPr>
        <w:t xml:space="preserve">Личностные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color w:val="6B6B6B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понимать, что отношение к Родине начинается с </w:t>
      </w:r>
      <w:proofErr w:type="gramStart"/>
      <w:r w:rsidRPr="00B96F1F">
        <w:rPr>
          <w:rFonts w:ascii="Times New Roman" w:hAnsi="Times New Roman"/>
          <w:sz w:val="24"/>
          <w:szCs w:val="24"/>
        </w:rPr>
        <w:t>отношении</w:t>
      </w:r>
      <w:proofErr w:type="gramEnd"/>
      <w:r w:rsidRPr="00B96F1F">
        <w:rPr>
          <w:rFonts w:ascii="Times New Roman" w:hAnsi="Times New Roman"/>
          <w:sz w:val="24"/>
          <w:szCs w:val="24"/>
        </w:rPr>
        <w:t xml:space="preserve"> к семье, находить подтверждение этому в читаемых текстах, в том числе пословицах и поговорках;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с гордостью и уважением относиться к творчеству писателей и поэтов, рассказывающих в своих произведениях о Родине, составлять рассказы о них, передавать в этих рассказах восхищение и уважение к ним;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самостоятельно находить произведения о своей Родине, с интересом читать, создавать собственные высказывания и произведения о Родине.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Обучающиеся </w:t>
      </w:r>
      <w:r w:rsidRPr="00B96F1F">
        <w:rPr>
          <w:rFonts w:ascii="Times New Roman" w:hAnsi="Times New Roman"/>
          <w:i/>
          <w:sz w:val="24"/>
          <w:szCs w:val="24"/>
        </w:rPr>
        <w:t xml:space="preserve">получат возможность научиться: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произведений;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собирать материал для проведения заочных экскурсий по любимым местам своей Родины, местам, воспетым в произведениях писателей и поэтов, доносить эту информацию до слушателей, используя художественные формы изложения (литературный журнал, уроки-концерты, уроки-праздники, уроки-конкурсы и пр.);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составлять сборники стихов и рассказов о Родине, включать в них и произведения собственного сочинения;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принимать участие в проекте на тему «Моя Родина в произведениях великих художников, поэтов и музыкантов». </w:t>
      </w:r>
    </w:p>
    <w:p w:rsidR="00F10872" w:rsidRPr="001751F8" w:rsidRDefault="00F10872" w:rsidP="0017260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1751F8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</w:p>
    <w:p w:rsidR="00F10872" w:rsidRPr="00F10872" w:rsidRDefault="00F10872" w:rsidP="00172609">
      <w:pPr>
        <w:pStyle w:val="a4"/>
        <w:jc w:val="both"/>
        <w:rPr>
          <w:rFonts w:ascii="Times New Roman" w:hAnsi="Times New Roman"/>
          <w:b/>
          <w:i/>
          <w:sz w:val="28"/>
          <w:szCs w:val="28"/>
        </w:rPr>
      </w:pPr>
      <w:r w:rsidRPr="00F10872">
        <w:rPr>
          <w:rFonts w:ascii="Times New Roman" w:hAnsi="Times New Roman"/>
          <w:b/>
          <w:i/>
          <w:sz w:val="28"/>
          <w:szCs w:val="28"/>
        </w:rPr>
        <w:t xml:space="preserve">Регулятивные УУД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Обучающиеся научатся: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формулировать учебную задачу урока в мини-группе (паре), принимать ее, сохранять на протяжении всего урока, периодически сверяя свои учебные действия с заданной задачей;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читать в соответствии с целью чтения (бегло, выразительно, по ролям, выразительно наизусть и пр.);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составлять план работы по решению учебной задачи урока в мини-группе или паре, предлагать совместно с группой (парой) план изучения темы урока;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выбирать вместе с группой (в паре) форму оценивания результатов, вырабатывать совместно с группой (в паре) критерии оценивания результатов;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оценивать свои достижения и результаты сверстников в группе (паре) по выработанным критериям и выбранным формам оценивания (с помощью шкал, лесенок, баллов и пр.);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определять границы коллективного знания и незнания по теме самостоятельно (Что мы уже знаем по данной теме? Что мы уже умеем?), связывать с целевой установкой урока;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фиксировать по ходу урока и в конце урока удовлетворенность/неудовлетворенность своей работой на уроке (с помощью шкал, значков «+» и «−», «?»);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lastRenderedPageBreak/>
        <w:t xml:space="preserve">анализировать причины успеха/неуспеха с помощью оценочных шкал и знаковой системы («+» и «−», «?»);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фиксировать причины неудач в устной форме в группе или паре;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предлагать варианты устранения причин неудач на уроке;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осознавать смысл и назначение позитивных установок на успешную работу, пользоваться ими в случае неудачи на уроке, проговаривая во внешней речи.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Обучающиеся получат возможность научиться: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формулировать учебную задачу урока коллективно, в мини-группе или паре;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формулировать свои задачи урока в соответствии с темой урока и индивидуальными учебными потребностями и интересами;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читать в соответствии с целью чтения (в темпе разговорной речи, без искажений, выразительно, выборочно и пр.);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осмысливать коллективно составленный план работы на уроке и план, выработанный группой сверстников (парой), предлагать свой  индивидуальный план работы (возможно, альтернативный) или некоторые пункты плана, приводить аргументы в пользу своего плана работы;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принимать замечания, конструктивно обсуждать недостатки предложенного плана;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выбирать наиболее эффективный вариант плана для достижения результатов изучения темы урока. Если план одобрен, следовать его пунктам, проверять и контролировать их выполнение;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оценивать свою работу в соответствии с заранее выработанными критериями и выбранными формами оценивания;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color w:val="6B6B6B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определять границы собственного знания и незнания по теме самостоятельно (Что я уже знаю по данной теме? Что я уже умею?), связывать с индивидуальной учебной задачей;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фиксировать по ходу урока и в конце урока удовлетворенность/неудовлетворенность своей работой на уроке (с помощью шкал, значков «+» и «−», «?», накопительной системы баллов);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анализировать причины успеха/неуспеха с помощью оценочных шкал и знаковой системы («+» и «−», «?», накопительной системы баллов);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фиксировать индивидуальные причины неудач в письменной форме в рабочей тетради или в пособии «Портфель достижений»;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записывать варианты устранения причин неудач, намечать краткий план действий по их устранению;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предлагать свои варианты позитивных установок или способов успешного достижения цели из собственного опыта, делиться со сверстниками. </w:t>
      </w:r>
    </w:p>
    <w:p w:rsidR="00F10872" w:rsidRPr="00F10872" w:rsidRDefault="00F10872" w:rsidP="00172609">
      <w:pPr>
        <w:pStyle w:val="a4"/>
        <w:jc w:val="both"/>
        <w:rPr>
          <w:rFonts w:ascii="Times New Roman" w:hAnsi="Times New Roman"/>
          <w:b/>
          <w:i/>
          <w:sz w:val="28"/>
          <w:szCs w:val="28"/>
        </w:rPr>
      </w:pPr>
      <w:r w:rsidRPr="00F10872">
        <w:rPr>
          <w:rFonts w:ascii="Times New Roman" w:hAnsi="Times New Roman"/>
          <w:b/>
          <w:i/>
          <w:sz w:val="28"/>
          <w:szCs w:val="28"/>
        </w:rPr>
        <w:t xml:space="preserve">Познавательные УУД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Обучающиеся научатся: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определять информацию на основе различных художественных объектов, например, литературного произведения, иллюстрации, репродукции картины, музыкального текста, таблицы, схемы и т. д.;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анализировать литературный текст с опорой на систему вопросов учителя (учебника), выявлять основную мысль произведения;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сравнивать мотивы поступков героев из одного литературного произведения, выявлять особенности их поведения в зависимости от мотива;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находить в литературных текстах сравнения и эпитеты, использовать их в своих творческих работах;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самостоятельно определять с помощью пословиц (поговорок) смысл читаемого произведения;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lastRenderedPageBreak/>
        <w:t xml:space="preserve">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 понимать значение этих произведения для русской и мировой литературы;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проявлять индивидуальные творческие способности при составлении рассказов, небольших стихотворений, басен, в процессе чтения по ролям, при </w:t>
      </w:r>
      <w:proofErr w:type="spellStart"/>
      <w:r w:rsidRPr="00B96F1F">
        <w:rPr>
          <w:rFonts w:ascii="Times New Roman" w:hAnsi="Times New Roman"/>
          <w:sz w:val="24"/>
          <w:szCs w:val="24"/>
        </w:rPr>
        <w:t>инсценировании</w:t>
      </w:r>
      <w:proofErr w:type="spellEnd"/>
      <w:r w:rsidRPr="00B96F1F">
        <w:rPr>
          <w:rFonts w:ascii="Times New Roman" w:hAnsi="Times New Roman"/>
          <w:sz w:val="24"/>
          <w:szCs w:val="24"/>
        </w:rPr>
        <w:t xml:space="preserve"> и выполнении проектных заданий;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предлагать вариант решения нравственной проблемы, исходя из своих нравственных установок и ценностей;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color w:val="6B6B6B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создавать высказывание (или доказательство своей точки зрения) по теме урока из 7—8 предложений;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сравнивать сказку бытовую и волшебную, сказку бытовую и басню, басню и рассказ; находить сходства и различия;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 произведений.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Обучающиеся получат возможность научиться: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находить необходимую информацию в тексте литературного произведения, фиксировать полученную информацию с помощью рисунков, схем, таблиц;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анализировать литературный текст с опорой на систему вопросов учителя (учебника), выявлять основную мысль произведения, обсуждать ее в парной и групповой работе;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находить в литературных текстах сравнения и эпитеты, олицетворения, использовать их в своих творческих работах;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сравнивать литературное произведение со сценарием театральной постановки, кинофильмом, диафильмом или мультфильмом;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находить пословицы и поговорки с целью </w:t>
      </w:r>
      <w:proofErr w:type="spellStart"/>
      <w:r w:rsidRPr="00B96F1F">
        <w:rPr>
          <w:rFonts w:ascii="Times New Roman" w:hAnsi="Times New Roman"/>
          <w:sz w:val="24"/>
          <w:szCs w:val="24"/>
        </w:rPr>
        <w:t>озаглавливания</w:t>
      </w:r>
      <w:proofErr w:type="spellEnd"/>
      <w:r w:rsidRPr="00B96F1F">
        <w:rPr>
          <w:rFonts w:ascii="Times New Roman" w:hAnsi="Times New Roman"/>
          <w:sz w:val="24"/>
          <w:szCs w:val="24"/>
        </w:rPr>
        <w:t xml:space="preserve"> темы раздела, темы урока или давать название выставке книг;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сравнивать мотивы героев поступков из разных литературных произведений, выявлять особенности их поведения в зависимости от мотива;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создавать высказывание (или доказательство своей точки зрения) по теме урока из 9—10 предложений;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понимать смысл и значение создания летописей, былин, житийных 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проявлять индивидуальные творческие способности при сочинении эпизодов, небольших стихотворений, в процессе чтения по ролям и </w:t>
      </w:r>
      <w:proofErr w:type="spellStart"/>
      <w:r w:rsidRPr="00B96F1F">
        <w:rPr>
          <w:rFonts w:ascii="Times New Roman" w:hAnsi="Times New Roman"/>
          <w:sz w:val="24"/>
          <w:szCs w:val="24"/>
        </w:rPr>
        <w:t>инсценировании</w:t>
      </w:r>
      <w:proofErr w:type="spellEnd"/>
      <w:r w:rsidRPr="00B96F1F">
        <w:rPr>
          <w:rFonts w:ascii="Times New Roman" w:hAnsi="Times New Roman"/>
          <w:sz w:val="24"/>
          <w:szCs w:val="24"/>
        </w:rPr>
        <w:t xml:space="preserve">, при выполнении проектных заданий;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предлагать вариант решения нравственной проблемы исходя из своих нравственных установок и ценностей и учитывая условия, в которых действовал герой произведения, его мотивы и замысел автора;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 </w:t>
      </w:r>
    </w:p>
    <w:p w:rsidR="00F10872" w:rsidRPr="00F10872" w:rsidRDefault="00F10872" w:rsidP="0017260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F10872">
        <w:rPr>
          <w:rFonts w:ascii="Times New Roman" w:hAnsi="Times New Roman"/>
          <w:b/>
          <w:i/>
          <w:sz w:val="28"/>
          <w:szCs w:val="28"/>
        </w:rPr>
        <w:t xml:space="preserve">Коммуникативные УУД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lastRenderedPageBreak/>
        <w:t xml:space="preserve">Обучающиеся научатся: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высказывать свою точку зрения (7—8 предложений) на прочитанное или прослушанное произведение, проявлять активность и стремление высказываться, задавать вопросы;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понимать цель своего высказывания;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пользоваться элементарными приемами убеждения, мимикой и жестикуляцией;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участвовать в диалоге в паре или группе, задавать вопросы на осмысление нравственной проблемы;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создавать 3—4 слайда к проекту, письменно фиксируя основные положения устного высказывания;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другого;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объяснять сверстникам способы бесконфликтной деятельности;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отбирать аргументы и факты для доказательства своей точки зрения;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опираться на собственный нравственный опыт в ходе доказательства и оценивании событий;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формулировать цель работы группы, принимать и сохранять на протяжении всей работы в группе, соотносить с планом работы, выбирать для себя подходящие роли и функции;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определять критерии оценивания поведения людей в различных жизненных ситуациях на основе нравственных норм;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руководствоваться выработанными критериями при оценке поступков литературных героев и своего собственного поведения;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объяснять причины конфликта, возникшего в группе, находить пути выхода из создавшейся ситуации; приводить примеры похожих ситуаций из литературных произведений;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находить нужную информацию через беседу со взрослыми, через учебные книги, словари, справочники, энциклопедии для детей, через Интернет, периодику (детские журналы и газеты);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готовить небольшую презентацию (6—7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озвучивать презентацию с опорой на слайды, выстраивать монолог по продуманному плану.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Обучающиеся</w:t>
      </w:r>
      <w:r w:rsidRPr="00B96F1F">
        <w:rPr>
          <w:rFonts w:ascii="Times New Roman" w:hAnsi="Times New Roman"/>
          <w:i/>
          <w:sz w:val="24"/>
          <w:szCs w:val="24"/>
        </w:rPr>
        <w:t xml:space="preserve"> получат возможность научиться: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color w:val="6B6B6B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высказывать свою точку зрения (9—10 предложений) на прочитанное произведение, проявлять активность и стремление высказываться, задавать вопросы;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пользоваться элементарными приемами убеждения, приемами воздействия на эмоциональную сферу слушателей;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участвовать в </w:t>
      </w:r>
      <w:proofErr w:type="spellStart"/>
      <w:r w:rsidRPr="00B96F1F">
        <w:rPr>
          <w:rFonts w:ascii="Times New Roman" w:hAnsi="Times New Roman"/>
          <w:sz w:val="24"/>
          <w:szCs w:val="24"/>
        </w:rPr>
        <w:t>полилоге</w:t>
      </w:r>
      <w:proofErr w:type="spellEnd"/>
      <w:r w:rsidRPr="00B96F1F">
        <w:rPr>
          <w:rFonts w:ascii="Times New Roman" w:hAnsi="Times New Roman"/>
          <w:sz w:val="24"/>
          <w:szCs w:val="24"/>
        </w:rPr>
        <w:t xml:space="preserve">, самостоятельно формулировать вопросы, в том числе неожиданные и оригинальные, по прочитанному произведению;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создавать 5—10 слайдов к проекту, письменно фиксируя основные положения устного высказывания;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способствовать созданию бесконфликтного взаимодействия между участниками диалога (</w:t>
      </w:r>
      <w:proofErr w:type="spellStart"/>
      <w:r w:rsidRPr="00B96F1F">
        <w:rPr>
          <w:rFonts w:ascii="Times New Roman" w:hAnsi="Times New Roman"/>
          <w:sz w:val="24"/>
          <w:szCs w:val="24"/>
        </w:rPr>
        <w:t>полилога</w:t>
      </w:r>
      <w:proofErr w:type="spellEnd"/>
      <w:r w:rsidRPr="00B96F1F">
        <w:rPr>
          <w:rFonts w:ascii="Times New Roman" w:hAnsi="Times New Roman"/>
          <w:sz w:val="24"/>
          <w:szCs w:val="24"/>
        </w:rPr>
        <w:t xml:space="preserve">);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демонстрировать образец правильного ведения диалога (</w:t>
      </w:r>
      <w:proofErr w:type="spellStart"/>
      <w:r w:rsidRPr="00B96F1F">
        <w:rPr>
          <w:rFonts w:ascii="Times New Roman" w:hAnsi="Times New Roman"/>
          <w:sz w:val="24"/>
          <w:szCs w:val="24"/>
        </w:rPr>
        <w:t>полилога</w:t>
      </w:r>
      <w:proofErr w:type="spellEnd"/>
      <w:r w:rsidRPr="00B96F1F">
        <w:rPr>
          <w:rFonts w:ascii="Times New Roman" w:hAnsi="Times New Roman"/>
          <w:sz w:val="24"/>
          <w:szCs w:val="24"/>
        </w:rPr>
        <w:t xml:space="preserve">);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предлагать способы </w:t>
      </w:r>
      <w:proofErr w:type="spellStart"/>
      <w:r w:rsidRPr="00B96F1F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B96F1F">
        <w:rPr>
          <w:rFonts w:ascii="Times New Roman" w:hAnsi="Times New Roman"/>
          <w:sz w:val="24"/>
          <w:szCs w:val="24"/>
        </w:rPr>
        <w:t xml:space="preserve"> в сложившейся конфликтной ситуации;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lastRenderedPageBreak/>
        <w:t>определять цитаты из текста литературного произведения, выдержки из диалогов героев, фразы и целые абзацы рассуждений автора, доказывающие его отношение к описываемым событиям;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использовать найденный текстовый материал в своих устных и письменных высказываниях и рассуждениях;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отвечать письменно на вопросы, в том числе и проблемного характера, по прочитанному произведению;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определять совместно со сверстниками задачу групповой работы (работы в паре), распределять функции в группе (паре) при выполнении заданий, при чтении по ролям, при подготовке инсценировки, проекта, выполнении исследовательских и творческих заданий;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определять самостоятельно критерии оценивания выполнения того или иного задания (упражнения); оценивать свои достижения по выработанным критериям;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оценивать свое поведение по критериям, выработанным на основе нравственных норм, принятых в обществе;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искать причины конфликта в себе, анализировать причины конфликта, самостоятельно разрешать конфликтные ситуации;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обращаться к </w:t>
      </w:r>
      <w:proofErr w:type="spellStart"/>
      <w:r w:rsidRPr="00B96F1F">
        <w:rPr>
          <w:rFonts w:ascii="Times New Roman" w:hAnsi="Times New Roman"/>
          <w:sz w:val="24"/>
          <w:szCs w:val="24"/>
        </w:rPr>
        <w:t>перечитыванию</w:t>
      </w:r>
      <w:proofErr w:type="spellEnd"/>
      <w:r w:rsidRPr="00B96F1F">
        <w:rPr>
          <w:rFonts w:ascii="Times New Roman" w:hAnsi="Times New Roman"/>
          <w:sz w:val="24"/>
          <w:szCs w:val="24"/>
        </w:rPr>
        <w:t xml:space="preserve"> тех литературных произведений, в которых отражены схожие конфликтные ситуации;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находить в библиотеке книги, раскрывающие на художественном материале способы разрешения конфликтных ситуаций;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находить различные источники информации, отбирать из них нужный материал, перерабатывать, систематизировать, выстраивать в логике, соответствующей цели; представлять информацию разными способами;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самостоятельно готовить презентацию из 9—10 слайдов, обращаясь за помощью к взрослым только в случае серьезных затруднений;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использовать в презентации не только текст, но и изображения, видеофайлы;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озвучивать презентацию с опорой на слайды, на которых представлены цель и план выступления. </w:t>
      </w:r>
    </w:p>
    <w:p w:rsidR="00F10872" w:rsidRPr="00F10872" w:rsidRDefault="00F10872" w:rsidP="0017260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F10872">
        <w:rPr>
          <w:rFonts w:ascii="Times New Roman" w:hAnsi="Times New Roman"/>
          <w:b/>
          <w:sz w:val="28"/>
          <w:szCs w:val="28"/>
        </w:rPr>
        <w:t xml:space="preserve">Предметные </w:t>
      </w:r>
    </w:p>
    <w:p w:rsidR="00F10872" w:rsidRPr="00F10872" w:rsidRDefault="00F10872" w:rsidP="00172609">
      <w:pPr>
        <w:pStyle w:val="a4"/>
        <w:jc w:val="both"/>
        <w:rPr>
          <w:rFonts w:ascii="Times New Roman" w:hAnsi="Times New Roman"/>
          <w:i/>
          <w:sz w:val="28"/>
          <w:szCs w:val="28"/>
        </w:rPr>
      </w:pPr>
      <w:r w:rsidRPr="00F10872">
        <w:rPr>
          <w:rFonts w:ascii="Times New Roman" w:hAnsi="Times New Roman"/>
          <w:i/>
          <w:sz w:val="28"/>
          <w:szCs w:val="28"/>
        </w:rPr>
        <w:t xml:space="preserve">Виды речевой и читательской деятельности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Обучающиеся научатся: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color w:val="6B6B6B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читать вслух бегло, осознанно, без искажений, выразительно, передавая свое отношение к прочитанному, выделяя при чтении важные по смыслу слова, соблюдая паузы между предложениями и частями текста;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осознанно выбирать виды чтения (ознакомительное, выборочное, изучающее, поисковое) в зависимости от цели чтения;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понимать смысл традиций и праздников русского народа, сохранять традиции семьи и школы, осмысленно готовиться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употреблять пословицы и поговорки в диалогах и высказываниях на заданную тему;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наблюдать, как поэт воспевает родную природу, какие чувства при этом испытывает;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рассуждать о категориях </w:t>
      </w:r>
      <w:r w:rsidRPr="00B96F1F">
        <w:rPr>
          <w:rFonts w:ascii="Times New Roman" w:hAnsi="Times New Roman"/>
          <w:i/>
          <w:sz w:val="24"/>
          <w:szCs w:val="24"/>
        </w:rPr>
        <w:t xml:space="preserve">добро </w:t>
      </w:r>
      <w:r w:rsidRPr="00B96F1F">
        <w:rPr>
          <w:rFonts w:ascii="Times New Roman" w:hAnsi="Times New Roman"/>
          <w:sz w:val="24"/>
          <w:szCs w:val="24"/>
        </w:rPr>
        <w:t xml:space="preserve">и </w:t>
      </w:r>
      <w:r w:rsidRPr="00B96F1F">
        <w:rPr>
          <w:rFonts w:ascii="Times New Roman" w:hAnsi="Times New Roman"/>
          <w:i/>
          <w:sz w:val="24"/>
          <w:szCs w:val="24"/>
        </w:rPr>
        <w:t>зло</w:t>
      </w:r>
      <w:r w:rsidRPr="00B96F1F">
        <w:rPr>
          <w:rFonts w:ascii="Times New Roman" w:hAnsi="Times New Roman"/>
          <w:sz w:val="24"/>
          <w:szCs w:val="24"/>
        </w:rPr>
        <w:t xml:space="preserve">, </w:t>
      </w:r>
      <w:r w:rsidRPr="00B96F1F">
        <w:rPr>
          <w:rFonts w:ascii="Times New Roman" w:hAnsi="Times New Roman"/>
          <w:i/>
          <w:sz w:val="24"/>
          <w:szCs w:val="24"/>
        </w:rPr>
        <w:t xml:space="preserve">красиво </w:t>
      </w:r>
      <w:r w:rsidRPr="00B96F1F">
        <w:rPr>
          <w:rFonts w:ascii="Times New Roman" w:hAnsi="Times New Roman"/>
          <w:sz w:val="24"/>
          <w:szCs w:val="24"/>
        </w:rPr>
        <w:t xml:space="preserve">и </w:t>
      </w:r>
      <w:r w:rsidRPr="00B96F1F">
        <w:rPr>
          <w:rFonts w:ascii="Times New Roman" w:hAnsi="Times New Roman"/>
          <w:i/>
          <w:sz w:val="24"/>
          <w:szCs w:val="24"/>
        </w:rPr>
        <w:t>некрасиво</w:t>
      </w:r>
      <w:r w:rsidRPr="00B96F1F">
        <w:rPr>
          <w:rFonts w:ascii="Times New Roman" w:hAnsi="Times New Roman"/>
          <w:sz w:val="24"/>
          <w:szCs w:val="24"/>
        </w:rPr>
        <w:t xml:space="preserve">, употреблять данные понятия и их смысловые оттенки в своих оценочных высказываниях; предлагать свои варианты разрешения конфликтных ситуаций;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пользоваться элементарными приемами анализа текста; составлять краткую аннотацию (автор, название, тема книги, рекомендации к чтению) на художественное произведение по образцу;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lastRenderedPageBreak/>
        <w:t xml:space="preserve">самостоятельно читать произведение, понимать главную мысль;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делить текст на части; озаглавливать части, подробно пересказывать, опираясь на составленный под руководством учителя план;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ее элементы; делиться своими впечатлениями о прочитанных книгах, участвовать в диалогах и дискуссиях о них;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пользоваться тематическим каталогом в школьной библиотеке.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B96F1F">
        <w:rPr>
          <w:rFonts w:ascii="Times New Roman" w:hAnsi="Times New Roman"/>
          <w:i/>
          <w:sz w:val="24"/>
          <w:szCs w:val="24"/>
        </w:rPr>
        <w:t xml:space="preserve">Обучающиеся получат возможность научиться: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понимать значимость произведений великих русских писателей и поэтов (Пушкина, Толстого, Чехова, Тютчева, Фета, Некрасова и др.) для русской культуры;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читать вслух бегло, осознанно, без искажений, интонационно объединять слова в предложении и предложения в тексте, выражая свое отношение к содержанию и героям произведения;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пользоваться элементарными приемами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трудолюбия); эстетически воспринимать произведения литературы, замечать образные выражения в поэтическом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тексте, понимать, что точно подобранное автором слово способно создавать яркий образ;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участвовать в дискуссиях на нравственные темы; подбирать примеры из прочитанных произведений, доказывая свою точку зрения;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формулировать один вопрос проблемного характера к изучаемому тексту; находить эпизоды из разных частей прочитанного произведения, доказывающие собственное мнение о проблеме;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делить текст на части, подбирать заголовки к ним, составлять самостоятельно план пересказа, продумывать связки для соединения частей;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находить в произведениях средства художественной выразительности;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готовить проекты о книгах и библиотеке; участвовать в книжных конференциях и выставках; пользоваться, алфавитным и тематическим каталогом в библиотеке;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рассуждения. </w:t>
      </w:r>
    </w:p>
    <w:p w:rsidR="00F10872" w:rsidRPr="00F10872" w:rsidRDefault="00F10872" w:rsidP="00172609">
      <w:pPr>
        <w:pStyle w:val="a4"/>
        <w:jc w:val="both"/>
        <w:rPr>
          <w:rFonts w:ascii="Times New Roman" w:hAnsi="Times New Roman"/>
          <w:b/>
          <w:i/>
          <w:sz w:val="28"/>
          <w:szCs w:val="28"/>
        </w:rPr>
      </w:pPr>
      <w:r w:rsidRPr="00F10872">
        <w:rPr>
          <w:rFonts w:ascii="Times New Roman" w:hAnsi="Times New Roman"/>
          <w:b/>
          <w:i/>
          <w:sz w:val="28"/>
          <w:szCs w:val="28"/>
        </w:rPr>
        <w:t xml:space="preserve">Творческая деятельность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B96F1F">
        <w:rPr>
          <w:rFonts w:ascii="Times New Roman" w:hAnsi="Times New Roman"/>
          <w:i/>
          <w:sz w:val="24"/>
          <w:szCs w:val="24"/>
        </w:rPr>
        <w:t xml:space="preserve">Обучающиеся научатся: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color w:val="6B6B6B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сочинять самостоятельно произведения малых жанров устного народного творчества в соответствии с жанровыми особенностями и индивидуальной задумкой;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писать небольшие по объему сочинения и изложения о значимости чтения в жизни человека по пословице, по аналогии с прочитанным текстом — повествованием;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пересказывать содержание произведения от автора, от лица героя;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lastRenderedPageBreak/>
        <w:t xml:space="preserve">сказывать русские народные сказки, находить в них непреходящие нравственные ценности, осознавать русские национальные традиции и праздники, описываемые в народных сказках.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B96F1F">
        <w:rPr>
          <w:rFonts w:ascii="Times New Roman" w:hAnsi="Times New Roman"/>
          <w:i/>
          <w:sz w:val="24"/>
          <w:szCs w:val="24"/>
        </w:rPr>
        <w:t xml:space="preserve">Обучающиеся получат возможность научиться: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составлять рассказы об особенностях национальных праздников и традиции на основе прочитанных произведений (фольклора, летописей, былин, житийных рассказов);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подбирать материалы для проекта, записывать пословицы, поговорки, мудрые мысли известных писателей, ученых по данной теме, делать подборку наиболее понравившихся, осмысливать их, возводить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посвященных великим русским поэтам; участвовать в читательских конференциях.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писать отзыв на прочитанную книгу. </w:t>
      </w:r>
    </w:p>
    <w:p w:rsidR="00F10872" w:rsidRPr="00F10872" w:rsidRDefault="00F10872" w:rsidP="00172609">
      <w:pPr>
        <w:pStyle w:val="a4"/>
        <w:jc w:val="both"/>
        <w:rPr>
          <w:rFonts w:ascii="Times New Roman" w:hAnsi="Times New Roman"/>
          <w:b/>
          <w:i/>
          <w:sz w:val="28"/>
          <w:szCs w:val="28"/>
        </w:rPr>
      </w:pPr>
      <w:r w:rsidRPr="00F10872">
        <w:rPr>
          <w:rFonts w:ascii="Times New Roman" w:hAnsi="Times New Roman"/>
          <w:b/>
          <w:i/>
          <w:sz w:val="28"/>
          <w:szCs w:val="28"/>
        </w:rPr>
        <w:t xml:space="preserve">Литературоведческая пропедевтика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B96F1F">
        <w:rPr>
          <w:rFonts w:ascii="Times New Roman" w:hAnsi="Times New Roman"/>
          <w:i/>
          <w:sz w:val="24"/>
          <w:szCs w:val="24"/>
        </w:rPr>
        <w:t xml:space="preserve">Обучающиеся научатся: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понимать особенности стихотворения: расположение строк, рифму, ритм;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определять героев басни, характеризовать их, понимать мораль и разъяснять ее своими словами; соотносить с пословицами и поговорками;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понимать, позицию какого героя произведения поддерживает автор, находить доказательства этому в тексте;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осмысливать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сходства и различия;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находить в произведении средства художественной выразительности.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B96F1F">
        <w:rPr>
          <w:rFonts w:ascii="Times New Roman" w:hAnsi="Times New Roman"/>
          <w:i/>
          <w:sz w:val="24"/>
          <w:szCs w:val="24"/>
        </w:rPr>
        <w:t xml:space="preserve">Обучающиеся получат возможность научиться: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определять позиции героев и позицию автора художественного текста; </w:t>
      </w:r>
    </w:p>
    <w:p w:rsidR="00F10872" w:rsidRPr="00B96F1F" w:rsidRDefault="00F10872" w:rsidP="00172609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 w:rsidR="00BD6277" w:rsidRPr="00BD6277" w:rsidRDefault="00BD6277" w:rsidP="00172609">
      <w:pPr>
        <w:pStyle w:val="c25"/>
        <w:shd w:val="clear" w:color="auto" w:fill="FFFFFF"/>
        <w:spacing w:before="0" w:beforeAutospacing="0" w:after="0" w:afterAutospacing="0"/>
        <w:ind w:firstLine="568"/>
        <w:jc w:val="both"/>
        <w:rPr>
          <w:rFonts w:cs="Calibri"/>
          <w:color w:val="000000"/>
        </w:rPr>
      </w:pPr>
    </w:p>
    <w:p w:rsidR="00BD6277" w:rsidRPr="00BF76DC" w:rsidRDefault="00BD6277" w:rsidP="0017260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BF76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ОСНОВНЫЕ ТРЕБОВАНИЯ К ЗНАНИЯМ, УМЕНИЯМ И НАВЫКАМ</w:t>
      </w:r>
    </w:p>
    <w:p w:rsidR="00BD6277" w:rsidRPr="00BF76DC" w:rsidRDefault="00885D3F" w:rsidP="0017260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BF76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 КОНЦУ 3</w:t>
      </w:r>
      <w:r w:rsidR="00BD6277" w:rsidRPr="00BF76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КЛАССА</w:t>
      </w:r>
    </w:p>
    <w:p w:rsidR="00227DA6" w:rsidRPr="00A40FE0" w:rsidRDefault="00227DA6" w:rsidP="00172609">
      <w:p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b/>
          <w:i/>
          <w:sz w:val="24"/>
          <w:szCs w:val="24"/>
          <w:lang w:eastAsia="ar-SA"/>
        </w:rPr>
        <w:t xml:space="preserve">В результате работы по разделу «Виды речевой и читательской деятельности» дети </w:t>
      </w:r>
      <w:r w:rsidRPr="00A40FE0">
        <w:rPr>
          <w:rFonts w:ascii="Times New Roman" w:eastAsia="Arial" w:hAnsi="Times New Roman"/>
          <w:b/>
          <w:i/>
          <w:sz w:val="24"/>
          <w:szCs w:val="24"/>
          <w:u w:val="single"/>
          <w:lang w:eastAsia="ar-SA"/>
        </w:rPr>
        <w:t>научатся:</w:t>
      </w:r>
    </w:p>
    <w:p w:rsidR="00227DA6" w:rsidRPr="00A40FE0" w:rsidRDefault="00227DA6" w:rsidP="00172609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осознавать значимость чтения для дальнейшего обучения. Понимать цель обучения (удовлетворение читательского интереса и приобретение опыта чтения, поиск фактов и суждений, аргументаций, иной информации);</w:t>
      </w:r>
    </w:p>
    <w:p w:rsidR="00227DA6" w:rsidRPr="00A40FE0" w:rsidRDefault="00227DA6" w:rsidP="00172609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осознанно воспринимать (при чтении вслух и про себя, при прослушивании) содержание различных видов текстов, выявлять их специфику (художественный, научно-популярный, учебный, справочный), определять главную мысль и героев произведения, отвечать на вопросы по содержанию произведения, определять последовательность событий, задавать вопросы по услышанному или прочитанному учебному, научно-популярному и художественному тексту;</w:t>
      </w:r>
    </w:p>
    <w:p w:rsidR="00227DA6" w:rsidRPr="00A40FE0" w:rsidRDefault="00227DA6" w:rsidP="00172609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оформлять свою мысль в монологическое речевое высказывание небольшого объема (повествование, описание, рассуждение) с опорой на авторский текст, по предложенной теме или отвечая на вопрос;</w:t>
      </w:r>
    </w:p>
    <w:p w:rsidR="00227DA6" w:rsidRPr="00A40FE0" w:rsidRDefault="00227DA6" w:rsidP="00172609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lastRenderedPageBreak/>
        <w:t>вести диалог в различных учебных и бытовых ситуациях обобщения, соблюдая правила речевого этикета, участвовать в диалоге при обсуждении прослушанного/прочитанного произведения;</w:t>
      </w:r>
    </w:p>
    <w:p w:rsidR="00227DA6" w:rsidRPr="00A40FE0" w:rsidRDefault="00227DA6" w:rsidP="00172609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работать со словом (распознавать прямое и переносное значение слова, его многозначностью), целенаправленно пополнять свой активный словарный запас;</w:t>
      </w:r>
    </w:p>
    <w:p w:rsidR="00227DA6" w:rsidRPr="00A40FE0" w:rsidRDefault="00227DA6" w:rsidP="00172609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читать (вслух и про себя) со скоростью, позволяющей осознавать (понимать) смысл прочитанного;</w:t>
      </w:r>
    </w:p>
    <w:p w:rsidR="00227DA6" w:rsidRPr="00A40FE0" w:rsidRDefault="00227DA6" w:rsidP="00172609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читать осознанно и выразительно доступные по объему произведения;</w:t>
      </w:r>
    </w:p>
    <w:p w:rsidR="00227DA6" w:rsidRPr="00A40FE0" w:rsidRDefault="00227DA6" w:rsidP="00172609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ориентироваться в нравственном содержании прочитанного, осознавать сущность поведения героев, самостоятельно делать выводы, соотносить поступки героев с нравственными нормами;</w:t>
      </w:r>
    </w:p>
    <w:p w:rsidR="00227DA6" w:rsidRPr="00A40FE0" w:rsidRDefault="00227DA6" w:rsidP="00172609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ориентироваться в специфике научно-популярного и учебного текста и использовать полученную информацию в практической деятельности;</w:t>
      </w:r>
    </w:p>
    <w:p w:rsidR="00227DA6" w:rsidRPr="00A40FE0" w:rsidRDefault="00227DA6" w:rsidP="00172609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использовать простейшие приемы анализа различных видов текстов: устанавливать причинно-следственные связи и определять главную мысль произведения; делить текс на части, озаглавливать их; составлять простой план; находить простые средства выразительности (сравнение, олицетворение, метафора), определять отношение автора к герою, событию;</w:t>
      </w:r>
    </w:p>
    <w:p w:rsidR="00227DA6" w:rsidRPr="00A40FE0" w:rsidRDefault="00227DA6" w:rsidP="00172609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использовать различные формы интерпретации содержания текстов: интегрировать содержащиеся в разных частях текста детали сообщения; устанавливать связи, не высказанные в тексе напрямую; объяснять (пояснять) их, соотнося с общей идеей и содержанием текста; формулировать, основываясь на тексте, простые выводы; понимать текст, опираясь не только на содержащуюся в нем информацию, но и на жанр, структуру, язык;</w:t>
      </w:r>
    </w:p>
    <w:p w:rsidR="00227DA6" w:rsidRPr="00A40FE0" w:rsidRDefault="00227DA6" w:rsidP="00172609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передавать содержание прочитанного или прослушанного с учетом специфики научно-популярного, учебного и художественного текстов; передавать содержание текста в виде пересказа (полного или выборочного);</w:t>
      </w:r>
    </w:p>
    <w:p w:rsidR="00227DA6" w:rsidRPr="00A40FE0" w:rsidRDefault="00227DA6" w:rsidP="00172609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коллективно обсуждать прочитанное, доказывать собственное мнение, опираясь на текст или собственный опыт;</w:t>
      </w:r>
    </w:p>
    <w:p w:rsidR="00227DA6" w:rsidRPr="00A40FE0" w:rsidRDefault="00227DA6" w:rsidP="00172609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ориентироваться в книге по названию, оглавлению, отличать сборник произведений от авторской книги, самостоятельно и целенаправленно осуществлять выбор книги в библиотеке по заданной тематике, по собственному желанию;</w:t>
      </w:r>
    </w:p>
    <w:p w:rsidR="00227DA6" w:rsidRPr="00A40FE0" w:rsidRDefault="00227DA6" w:rsidP="00172609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составлять краткую аннотацию (автор, название, тема книги, рекомендации к чтению) на литературное произведение по заданному образцу;</w:t>
      </w:r>
    </w:p>
    <w:p w:rsidR="00227DA6" w:rsidRPr="00A40FE0" w:rsidRDefault="00227DA6" w:rsidP="00172609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самостоятельно пользоваться алфавитным каталогом, соответствующими возрасту словарями и справочной литературой.</w:t>
      </w:r>
    </w:p>
    <w:p w:rsidR="00227DA6" w:rsidRPr="00A40FE0" w:rsidRDefault="00227DA6" w:rsidP="00172609">
      <w:p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b/>
          <w:i/>
          <w:sz w:val="24"/>
          <w:szCs w:val="24"/>
          <w:lang w:eastAsia="ar-SA"/>
        </w:rPr>
        <w:t>В результате работы по разделу «Виды речевой и читательской деятельности» дети получат возможность научиться:</w:t>
      </w:r>
    </w:p>
    <w:p w:rsidR="00227DA6" w:rsidRPr="00A40FE0" w:rsidRDefault="00227DA6" w:rsidP="00172609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воспринимать художественную литературу как вид искусства;</w:t>
      </w:r>
    </w:p>
    <w:p w:rsidR="00227DA6" w:rsidRPr="00A40FE0" w:rsidRDefault="00227DA6" w:rsidP="00172609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осмысливать эстетические и нравственные ценности художественного текста и высказывать собственное суждение;</w:t>
      </w:r>
    </w:p>
    <w:p w:rsidR="00227DA6" w:rsidRPr="00A40FE0" w:rsidRDefault="00227DA6" w:rsidP="00172609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осознанно выбирать виды чтения (ознакомительное, изучающее, выборочное, поисковое) в зависимости от цели чтения;</w:t>
      </w:r>
    </w:p>
    <w:p w:rsidR="00227DA6" w:rsidRPr="00A40FE0" w:rsidRDefault="00227DA6" w:rsidP="00172609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определять авторскую позицию и высказывать свое отношение к герою и его поступкам;</w:t>
      </w:r>
    </w:p>
    <w:p w:rsidR="00227DA6" w:rsidRPr="00A40FE0" w:rsidRDefault="00227DA6" w:rsidP="00172609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доказывать и подтверждать фактами (из текста) собственное суждение;</w:t>
      </w:r>
    </w:p>
    <w:p w:rsidR="00227DA6" w:rsidRPr="00A40FE0" w:rsidRDefault="00227DA6" w:rsidP="00172609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lastRenderedPageBreak/>
        <w:t>на практическом уровне овладеть некоторыми видами письменной речи (повествование – создание текста по аналогии, рассуждение – письменный ответ на вопрос, описание – характеристика героя);</w:t>
      </w:r>
    </w:p>
    <w:p w:rsidR="00227DA6" w:rsidRPr="00A40FE0" w:rsidRDefault="00227DA6" w:rsidP="00172609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писать отзыв о прочитанной книге;</w:t>
      </w:r>
    </w:p>
    <w:p w:rsidR="00227DA6" w:rsidRPr="00A40FE0" w:rsidRDefault="00227DA6" w:rsidP="00172609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работать с тематическим каталогом;</w:t>
      </w:r>
    </w:p>
    <w:p w:rsidR="00227DA6" w:rsidRPr="009439DB" w:rsidRDefault="00227DA6" w:rsidP="00172609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работать с детской периодикой.</w:t>
      </w:r>
    </w:p>
    <w:p w:rsidR="00227DA6" w:rsidRPr="00A40FE0" w:rsidRDefault="00227DA6" w:rsidP="00172609">
      <w:p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b/>
          <w:i/>
          <w:sz w:val="24"/>
          <w:szCs w:val="24"/>
          <w:lang w:eastAsia="ar-SA"/>
        </w:rPr>
        <w:t xml:space="preserve">В результате работы по разделу «Творческая деятельность» дети </w:t>
      </w:r>
      <w:r w:rsidRPr="00A40FE0">
        <w:rPr>
          <w:rFonts w:ascii="Times New Roman" w:eastAsia="Arial" w:hAnsi="Times New Roman"/>
          <w:b/>
          <w:i/>
          <w:sz w:val="24"/>
          <w:szCs w:val="24"/>
          <w:u w:val="single"/>
          <w:lang w:eastAsia="ar-SA"/>
        </w:rPr>
        <w:t>научатся:</w:t>
      </w:r>
    </w:p>
    <w:p w:rsidR="00227DA6" w:rsidRPr="00A40FE0" w:rsidRDefault="00227DA6" w:rsidP="00172609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читать по ролям литературное произведение;</w:t>
      </w:r>
    </w:p>
    <w:p w:rsidR="00227DA6" w:rsidRPr="00A40FE0" w:rsidRDefault="00227DA6" w:rsidP="00172609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использовать различные способы работы с деформированным текстом (устанавливать причинно-следственные связи, последовательность событий; дать характеристику героя; составлять текст на основе плана);</w:t>
      </w:r>
    </w:p>
    <w:p w:rsidR="00227DA6" w:rsidRPr="00A40FE0" w:rsidRDefault="00227DA6" w:rsidP="00172609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создавать собственный текст на основе художественного произведения, репродукции картин художников, по серии иллюстраций к произведению или на основе личного опыта.</w:t>
      </w:r>
    </w:p>
    <w:p w:rsidR="00227DA6" w:rsidRPr="00A40FE0" w:rsidRDefault="00227DA6" w:rsidP="00172609">
      <w:p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b/>
          <w:i/>
          <w:sz w:val="24"/>
          <w:szCs w:val="24"/>
          <w:lang w:eastAsia="ar-SA"/>
        </w:rPr>
        <w:t>В результате работы по разделу «Творческая деятельность» дети получат возможность научиться:</w:t>
      </w:r>
    </w:p>
    <w:p w:rsidR="00227DA6" w:rsidRPr="00A40FE0" w:rsidRDefault="00227DA6" w:rsidP="00172609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творчески пересказывать текст (от лица героя, от автора), дополнять текст;</w:t>
      </w:r>
    </w:p>
    <w:p w:rsidR="00227DA6" w:rsidRPr="00A40FE0" w:rsidRDefault="00227DA6" w:rsidP="00172609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создавать иллюстрации, диафильм по содержанию произведения;</w:t>
      </w:r>
    </w:p>
    <w:p w:rsidR="00227DA6" w:rsidRPr="00A40FE0" w:rsidRDefault="00227DA6" w:rsidP="00172609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работать в группе, создавая инсценировки по произведению, сценарии, проекты;</w:t>
      </w:r>
    </w:p>
    <w:p w:rsidR="00227DA6" w:rsidRPr="000812F4" w:rsidRDefault="00227DA6" w:rsidP="00172609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способам написания изложения</w:t>
      </w:r>
    </w:p>
    <w:p w:rsidR="00227DA6" w:rsidRPr="00A40FE0" w:rsidRDefault="00227DA6" w:rsidP="00172609">
      <w:p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b/>
          <w:i/>
          <w:sz w:val="24"/>
          <w:szCs w:val="24"/>
          <w:lang w:eastAsia="ar-SA"/>
        </w:rPr>
        <w:t xml:space="preserve">В результате работы по разделу «Литературоведческая пропедевтика» дети </w:t>
      </w:r>
      <w:r w:rsidRPr="00A40FE0">
        <w:rPr>
          <w:rFonts w:ascii="Times New Roman" w:eastAsia="Arial" w:hAnsi="Times New Roman"/>
          <w:b/>
          <w:i/>
          <w:sz w:val="24"/>
          <w:szCs w:val="24"/>
          <w:u w:val="single"/>
          <w:lang w:eastAsia="ar-SA"/>
        </w:rPr>
        <w:t>научатся:</w:t>
      </w:r>
    </w:p>
    <w:p w:rsidR="00227DA6" w:rsidRPr="00A40FE0" w:rsidRDefault="00227DA6" w:rsidP="001726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сравнивать, сопоставлять делать элементарный анализ различных текстов, выделяя два-три существенных признака;</w:t>
      </w:r>
    </w:p>
    <w:p w:rsidR="00227DA6" w:rsidRPr="00A40FE0" w:rsidRDefault="00227DA6" w:rsidP="001726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отличать прозаический текст от поэтического;</w:t>
      </w:r>
    </w:p>
    <w:p w:rsidR="00227DA6" w:rsidRPr="00A40FE0" w:rsidRDefault="00227DA6" w:rsidP="001726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распознавать особенности фольклорных форм (сказки, загадки, пословицы)</w:t>
      </w:r>
    </w:p>
    <w:p w:rsidR="00227DA6" w:rsidRPr="00A40FE0" w:rsidRDefault="00227DA6" w:rsidP="00172609">
      <w:p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b/>
          <w:i/>
          <w:sz w:val="24"/>
          <w:szCs w:val="24"/>
          <w:lang w:eastAsia="ar-SA"/>
        </w:rPr>
        <w:t>В результате работы по разделу «Литературоведческая пропедевтика» дети получат возможность научиться:</w:t>
      </w:r>
    </w:p>
    <w:p w:rsidR="00227DA6" w:rsidRPr="00A40FE0" w:rsidRDefault="00227DA6" w:rsidP="00172609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средства художественной выразительности (сравнение, олицетворение, метафора);</w:t>
      </w:r>
    </w:p>
    <w:p w:rsidR="00227DA6" w:rsidRPr="00A40FE0" w:rsidRDefault="00227DA6" w:rsidP="00172609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определять позиции героев и автора художественного текста;</w:t>
      </w:r>
    </w:p>
    <w:p w:rsidR="00227DA6" w:rsidRPr="000812F4" w:rsidRDefault="00227DA6" w:rsidP="00172609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создавать прозаический или поэтический текст по аналогии на основе авторского текста, используя средства художественной выразительности (в том числе из текста).</w:t>
      </w:r>
    </w:p>
    <w:p w:rsidR="00227DA6" w:rsidRPr="00A40FE0" w:rsidRDefault="00227DA6" w:rsidP="00172609">
      <w:pPr>
        <w:suppressAutoHyphens/>
        <w:spacing w:after="0" w:line="240" w:lineRule="auto"/>
        <w:jc w:val="both"/>
        <w:rPr>
          <w:rFonts w:ascii="Times New Roman" w:eastAsia="Arial" w:hAnsi="Times New Roman"/>
          <w:b/>
          <w:i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b/>
          <w:i/>
          <w:sz w:val="24"/>
          <w:szCs w:val="24"/>
          <w:lang w:eastAsia="ar-SA"/>
        </w:rPr>
        <w:t>В результате изучения литературного чтения ученик должен</w:t>
      </w:r>
    </w:p>
    <w:p w:rsidR="00227DA6" w:rsidRPr="00A40FE0" w:rsidRDefault="00227DA6" w:rsidP="00172609">
      <w:pPr>
        <w:suppressAutoHyphens/>
        <w:spacing w:after="0" w:line="240" w:lineRule="auto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b/>
          <w:sz w:val="24"/>
          <w:szCs w:val="24"/>
          <w:lang w:eastAsia="ar-SA"/>
        </w:rPr>
        <w:t>знать/понимать:</w:t>
      </w:r>
    </w:p>
    <w:p w:rsidR="00227DA6" w:rsidRPr="00A40FE0" w:rsidRDefault="00227DA6" w:rsidP="0017260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 xml:space="preserve">наизусть не менее 15 стихотворений; </w:t>
      </w:r>
    </w:p>
    <w:p w:rsidR="00227DA6" w:rsidRPr="00A40FE0" w:rsidRDefault="00227DA6" w:rsidP="0017260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названия, основное содержание изученных литературных произведений, их авторов;</w:t>
      </w:r>
    </w:p>
    <w:p w:rsidR="00227DA6" w:rsidRPr="00A40FE0" w:rsidRDefault="00227DA6" w:rsidP="0017260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элементы книги (обложка, оглавление, титульный лист, иллюстрация).</w:t>
      </w:r>
    </w:p>
    <w:p w:rsidR="00227DA6" w:rsidRPr="00A40FE0" w:rsidRDefault="00227DA6" w:rsidP="00172609">
      <w:pPr>
        <w:suppressAutoHyphens/>
        <w:spacing w:after="0" w:line="240" w:lineRule="auto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b/>
          <w:sz w:val="24"/>
          <w:szCs w:val="24"/>
          <w:lang w:eastAsia="ar-SA"/>
        </w:rPr>
        <w:t>уметь:</w:t>
      </w:r>
    </w:p>
    <w:p w:rsidR="00227DA6" w:rsidRPr="00A40FE0" w:rsidRDefault="00227DA6" w:rsidP="00172609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повышать и понижать голос в соответствии со знаками препинания и характером содержания;</w:t>
      </w:r>
    </w:p>
    <w:p w:rsidR="00227DA6" w:rsidRPr="00A40FE0" w:rsidRDefault="00227DA6" w:rsidP="00172609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соблюдать паузы  и выбирать темп чтения в зависимости от смысла читаемого;</w:t>
      </w:r>
    </w:p>
    <w:p w:rsidR="00227DA6" w:rsidRPr="00A40FE0" w:rsidRDefault="00227DA6" w:rsidP="00172609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определять тему и главную мысль произведения;</w:t>
      </w:r>
    </w:p>
    <w:p w:rsidR="00227DA6" w:rsidRPr="00A40FE0" w:rsidRDefault="00227DA6" w:rsidP="00172609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воспроизводить содержание текста по вопросам или картинному плану, данному в учебнике;</w:t>
      </w:r>
    </w:p>
    <w:p w:rsidR="00227DA6" w:rsidRPr="00A40FE0" w:rsidRDefault="00227DA6" w:rsidP="00172609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подробно пересказывать небольшие произведения с отчетливо выраженным сюжетом;</w:t>
      </w:r>
    </w:p>
    <w:p w:rsidR="00227DA6" w:rsidRPr="00A40FE0" w:rsidRDefault="00227DA6" w:rsidP="00172609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lastRenderedPageBreak/>
        <w:t>отвечать на вопросы по содержанию текста, находить в нем предложения, подтверждающие устное высказывание;</w:t>
      </w:r>
    </w:p>
    <w:p w:rsidR="00227DA6" w:rsidRPr="00A40FE0" w:rsidRDefault="00227DA6" w:rsidP="00172609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раскрывать содержание иллюстраций к произведению; соотносить их с отрывками рассказа, находить в тексте слова соответствующие им;</w:t>
      </w:r>
    </w:p>
    <w:p w:rsidR="00227DA6" w:rsidRPr="00A40FE0" w:rsidRDefault="00227DA6" w:rsidP="00172609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делить текст на части, озаглавливать их, выявлять основную мысль прочитанного;</w:t>
      </w:r>
    </w:p>
    <w:p w:rsidR="00227DA6" w:rsidRPr="00A40FE0" w:rsidRDefault="00227DA6" w:rsidP="00172609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сопоставлять слова близкие по значению; понимать значение слов и выражений в контексте: различать простейшие случаи многозначности слов, отыскивать в тексте слов и выражений, характеризующих событие, действующих лиц, картины природы;</w:t>
      </w:r>
    </w:p>
    <w:p w:rsidR="00227DA6" w:rsidRPr="00A40FE0" w:rsidRDefault="00227DA6" w:rsidP="00172609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ориентироваться в учебной книге: знакомство с содержанием; нахождение в нем названия нужного произведения; умение пользоваться заданиями и вопросами, помещёнными в учебных книгах;</w:t>
      </w:r>
    </w:p>
    <w:p w:rsidR="00227DA6" w:rsidRPr="00A40FE0" w:rsidRDefault="00227DA6" w:rsidP="00172609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читать стихотворные произведения наизусть (по выбору);</w:t>
      </w:r>
    </w:p>
    <w:p w:rsidR="00227DA6" w:rsidRPr="00A40FE0" w:rsidRDefault="00227DA6" w:rsidP="00172609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 xml:space="preserve">различать жанры художественной литературы (сказка, рассказ, басня), различать сказки народные и литературные; </w:t>
      </w:r>
    </w:p>
    <w:p w:rsidR="00227DA6" w:rsidRPr="00A40FE0" w:rsidRDefault="00227DA6" w:rsidP="00172609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приводить примеры произведений фольклора (пословицы, загадки, сказки).</w:t>
      </w:r>
    </w:p>
    <w:p w:rsidR="00227DA6" w:rsidRPr="00A40FE0" w:rsidRDefault="00227DA6" w:rsidP="00172609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овладеть навыками сознательного, правильного и выразительного чтения целыми словами при темпе громкого чтения незнакомого текста не ниже 70 – 75  слов в минуту.</w:t>
      </w:r>
    </w:p>
    <w:p w:rsidR="00227DA6" w:rsidRPr="00A40FE0" w:rsidRDefault="007C570F" w:rsidP="00172609">
      <w:pPr>
        <w:suppressAutoHyphens/>
        <w:spacing w:after="0" w:line="240" w:lineRule="auto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  <w:r>
        <w:rPr>
          <w:rFonts w:ascii="Times New Roman" w:eastAsia="Arial" w:hAnsi="Times New Roman"/>
          <w:b/>
          <w:sz w:val="24"/>
          <w:szCs w:val="24"/>
          <w:lang w:eastAsia="ar-SA"/>
        </w:rPr>
        <w:t>И</w:t>
      </w:r>
      <w:r w:rsidR="00227DA6" w:rsidRPr="00A40FE0">
        <w:rPr>
          <w:rFonts w:ascii="Times New Roman" w:eastAsia="Arial" w:hAnsi="Times New Roman"/>
          <w:b/>
          <w:sz w:val="24"/>
          <w:szCs w:val="24"/>
          <w:lang w:eastAsia="ar-SA"/>
        </w:rPr>
        <w:t>спользовать приобретённые знания и умения в практической деятельности и повседневной жизни для:</w:t>
      </w:r>
    </w:p>
    <w:p w:rsidR="00227DA6" w:rsidRPr="00A40FE0" w:rsidRDefault="00227DA6" w:rsidP="00172609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самостоятельного чтения книг;</w:t>
      </w:r>
    </w:p>
    <w:p w:rsidR="00227DA6" w:rsidRPr="00A40FE0" w:rsidRDefault="00227DA6" w:rsidP="00172609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высказывания оценочных суждений о прочитанном произведении (герое, событии);</w:t>
      </w:r>
    </w:p>
    <w:p w:rsidR="00227DA6" w:rsidRPr="00A40FE0" w:rsidRDefault="00227DA6" w:rsidP="00172609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самостоятельного выбора и определения содержания книги по её элементам;</w:t>
      </w:r>
    </w:p>
    <w:p w:rsidR="00227DA6" w:rsidRPr="000812F4" w:rsidRDefault="00227DA6" w:rsidP="00172609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/>
          <w:sz w:val="24"/>
          <w:szCs w:val="24"/>
          <w:lang w:eastAsia="ar-SA"/>
        </w:rPr>
        <w:t>работы с различными источниками информации (словарями, справочниками, в том числе на электронных носителях).</w:t>
      </w:r>
    </w:p>
    <w:p w:rsidR="00521D0A" w:rsidRDefault="00521D0A" w:rsidP="00C71B8B">
      <w:pPr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C71B8B" w:rsidRDefault="00B15834" w:rsidP="00C71B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A809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E9755E" w:rsidRPr="00E975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Содержание учебного материала </w:t>
      </w:r>
    </w:p>
    <w:p w:rsidR="00A80932" w:rsidRPr="00B96F1F" w:rsidRDefault="00CF1EA3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Style w:val="a8"/>
          <w:rFonts w:ascii="Times New Roman" w:hAnsi="Times New Roman"/>
          <w:sz w:val="24"/>
          <w:szCs w:val="24"/>
        </w:rPr>
        <w:t>Самое великое чудо на свете (1</w:t>
      </w:r>
      <w:r w:rsidR="00A80932" w:rsidRPr="00B96F1F">
        <w:rPr>
          <w:rStyle w:val="a8"/>
          <w:rFonts w:ascii="Times New Roman" w:hAnsi="Times New Roman"/>
          <w:sz w:val="24"/>
          <w:szCs w:val="24"/>
        </w:rPr>
        <w:t>ч)</w:t>
      </w:r>
    </w:p>
    <w:p w:rsidR="00A80932" w:rsidRPr="00B96F1F" w:rsidRDefault="00A80932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Что уже знаем и умеем. </w:t>
      </w:r>
    </w:p>
    <w:p w:rsidR="00A80932" w:rsidRPr="00B96F1F" w:rsidRDefault="00A80932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В мире книг.</w:t>
      </w:r>
    </w:p>
    <w:p w:rsidR="00A80932" w:rsidRPr="00B96F1F" w:rsidRDefault="00CF1EA3" w:rsidP="00A80932">
      <w:pPr>
        <w:pStyle w:val="a4"/>
        <w:jc w:val="both"/>
        <w:rPr>
          <w:rStyle w:val="a8"/>
          <w:rFonts w:ascii="Times New Roman" w:hAnsi="Times New Roman"/>
          <w:sz w:val="24"/>
          <w:szCs w:val="24"/>
        </w:rPr>
      </w:pPr>
      <w:r>
        <w:rPr>
          <w:rStyle w:val="a8"/>
          <w:rFonts w:ascii="Times New Roman" w:hAnsi="Times New Roman"/>
          <w:sz w:val="24"/>
          <w:szCs w:val="24"/>
        </w:rPr>
        <w:t>Устное народное творчество (1</w:t>
      </w:r>
      <w:r w:rsidR="00172609">
        <w:rPr>
          <w:rStyle w:val="a8"/>
          <w:rFonts w:ascii="Times New Roman" w:hAnsi="Times New Roman"/>
          <w:sz w:val="24"/>
          <w:szCs w:val="24"/>
        </w:rPr>
        <w:t>7 ч</w:t>
      </w:r>
      <w:r w:rsidR="00A80932" w:rsidRPr="00B96F1F">
        <w:rPr>
          <w:rStyle w:val="a8"/>
          <w:rFonts w:ascii="Times New Roman" w:hAnsi="Times New Roman"/>
          <w:sz w:val="24"/>
          <w:szCs w:val="24"/>
        </w:rPr>
        <w:t xml:space="preserve">) </w:t>
      </w:r>
    </w:p>
    <w:p w:rsidR="00A80932" w:rsidRPr="00B96F1F" w:rsidRDefault="00A80932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Style w:val="a8"/>
          <w:rFonts w:ascii="Times New Roman" w:hAnsi="Times New Roman"/>
          <w:sz w:val="24"/>
          <w:szCs w:val="24"/>
        </w:rPr>
        <w:t>Русские</w:t>
      </w:r>
      <w:r w:rsidRPr="00B96F1F">
        <w:rPr>
          <w:rStyle w:val="a8"/>
          <w:rFonts w:ascii="Times New Roman" w:hAnsi="Times New Roman"/>
          <w:sz w:val="24"/>
          <w:szCs w:val="24"/>
        </w:rPr>
        <w:tab/>
        <w:t>народные</w:t>
      </w:r>
      <w:r w:rsidRPr="00B96F1F">
        <w:rPr>
          <w:rStyle w:val="a8"/>
          <w:rFonts w:ascii="Times New Roman" w:hAnsi="Times New Roman"/>
          <w:sz w:val="24"/>
          <w:szCs w:val="24"/>
        </w:rPr>
        <w:tab/>
        <w:t>песни.</w:t>
      </w:r>
      <w:r w:rsidRPr="00B96F1F">
        <w:rPr>
          <w:rFonts w:ascii="Times New Roman" w:hAnsi="Times New Roman"/>
          <w:sz w:val="24"/>
          <w:szCs w:val="24"/>
        </w:rPr>
        <w:br/>
        <w:t>Докучные</w:t>
      </w:r>
      <w:r w:rsidRPr="00B96F1F">
        <w:rPr>
          <w:rFonts w:ascii="Times New Roman" w:hAnsi="Times New Roman"/>
          <w:sz w:val="24"/>
          <w:szCs w:val="24"/>
        </w:rPr>
        <w:tab/>
        <w:t>сказки.</w:t>
      </w:r>
      <w:r w:rsidRPr="00B96F1F">
        <w:rPr>
          <w:rFonts w:ascii="Times New Roman" w:hAnsi="Times New Roman"/>
          <w:sz w:val="24"/>
          <w:szCs w:val="24"/>
        </w:rPr>
        <w:br/>
        <w:t>Сказки «Сестрица Алёнушка и братец Иванушка», «Иван-царевич и Серый Волк», «Сивка-Бурка».</w:t>
      </w:r>
    </w:p>
    <w:p w:rsidR="00A80932" w:rsidRPr="00B96F1F" w:rsidRDefault="00CF1EA3" w:rsidP="00A80932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Style w:val="a8"/>
          <w:rFonts w:ascii="Times New Roman" w:hAnsi="Times New Roman"/>
          <w:sz w:val="24"/>
          <w:szCs w:val="24"/>
        </w:rPr>
        <w:t>Поэтическая тетрадь1 (</w:t>
      </w:r>
      <w:r w:rsidR="00A80932" w:rsidRPr="00B96F1F">
        <w:rPr>
          <w:rStyle w:val="a8"/>
          <w:rFonts w:ascii="Times New Roman" w:hAnsi="Times New Roman"/>
          <w:sz w:val="24"/>
          <w:szCs w:val="24"/>
        </w:rPr>
        <w:t xml:space="preserve">ч) </w:t>
      </w:r>
      <w:r>
        <w:rPr>
          <w:rStyle w:val="a8"/>
          <w:rFonts w:ascii="Times New Roman" w:hAnsi="Times New Roman"/>
          <w:sz w:val="24"/>
          <w:szCs w:val="24"/>
        </w:rPr>
        <w:t>7</w:t>
      </w:r>
    </w:p>
    <w:p w:rsidR="00A80932" w:rsidRPr="00B96F1F" w:rsidRDefault="00A80932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1. Ф. И. Тютчев</w:t>
      </w:r>
      <w:r w:rsidRPr="00634A54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B96F1F">
        <w:rPr>
          <w:rFonts w:ascii="Times New Roman" w:hAnsi="Times New Roman"/>
          <w:sz w:val="24"/>
          <w:szCs w:val="24"/>
        </w:rPr>
        <w:t xml:space="preserve">«Листья»; </w:t>
      </w:r>
    </w:p>
    <w:p w:rsidR="00CF1EA3" w:rsidRDefault="00A80932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2. А. А. Фет.</w:t>
      </w:r>
      <w:r w:rsidR="00CF1EA3">
        <w:rPr>
          <w:rFonts w:ascii="Times New Roman" w:hAnsi="Times New Roman"/>
          <w:sz w:val="24"/>
          <w:szCs w:val="24"/>
        </w:rPr>
        <w:t xml:space="preserve"> «Мама! Глянь-ка из окошка...»,</w:t>
      </w:r>
    </w:p>
    <w:p w:rsidR="00A80932" w:rsidRDefault="00A80932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3. И. С. Никитин. «Встреча зимы»; 4. И</w:t>
      </w:r>
      <w:r w:rsidR="00634A54">
        <w:rPr>
          <w:rFonts w:ascii="Times New Roman" w:hAnsi="Times New Roman"/>
          <w:sz w:val="24"/>
          <w:szCs w:val="24"/>
        </w:rPr>
        <w:t>. З. Суриков. «Детство», «Зима»;</w:t>
      </w:r>
    </w:p>
    <w:p w:rsidR="00634A54" w:rsidRPr="00B96F1F" w:rsidRDefault="00634A54" w:rsidP="00A80932">
      <w:pPr>
        <w:pStyle w:val="a4"/>
        <w:jc w:val="both"/>
        <w:rPr>
          <w:rStyle w:val="a8"/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Н.А. Некрасов «Не ветер бушует над бором…».</w:t>
      </w:r>
    </w:p>
    <w:p w:rsidR="00A80932" w:rsidRPr="00B96F1F" w:rsidRDefault="00CF1EA3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Style w:val="a8"/>
          <w:rFonts w:ascii="Times New Roman" w:hAnsi="Times New Roman"/>
          <w:sz w:val="24"/>
          <w:szCs w:val="24"/>
        </w:rPr>
        <w:t>Великие русские писатели (23</w:t>
      </w:r>
      <w:r w:rsidR="00A80932" w:rsidRPr="00B96F1F">
        <w:rPr>
          <w:rStyle w:val="a8"/>
          <w:rFonts w:ascii="Times New Roman" w:hAnsi="Times New Roman"/>
          <w:sz w:val="24"/>
          <w:szCs w:val="24"/>
        </w:rPr>
        <w:t xml:space="preserve">ч) </w:t>
      </w:r>
    </w:p>
    <w:p w:rsidR="00A80932" w:rsidRPr="00B96F1F" w:rsidRDefault="00A80932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1. А. С. Пушкин. «Уж небо осенью дышало...», «В тот год осенняя погода...», «Опрятней модного паркета...», «Зимнее утро», «Зимний вечер», «Сказка о царе </w:t>
      </w:r>
      <w:proofErr w:type="spellStart"/>
      <w:r w:rsidRPr="00B96F1F">
        <w:rPr>
          <w:rFonts w:ascii="Times New Roman" w:hAnsi="Times New Roman"/>
          <w:sz w:val="24"/>
          <w:szCs w:val="24"/>
        </w:rPr>
        <w:t>Салтане</w:t>
      </w:r>
      <w:proofErr w:type="spellEnd"/>
      <w:r w:rsidRPr="00B96F1F">
        <w:rPr>
          <w:rFonts w:ascii="Times New Roman" w:hAnsi="Times New Roman"/>
          <w:sz w:val="24"/>
          <w:szCs w:val="24"/>
        </w:rPr>
        <w:t xml:space="preserve">...»; </w:t>
      </w:r>
    </w:p>
    <w:p w:rsidR="00CF1EA3" w:rsidRDefault="00A80932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2. И. А. Крылов. «Мартышка и очки», «Ворона и Лисица»; </w:t>
      </w:r>
    </w:p>
    <w:p w:rsidR="00CF1EA3" w:rsidRDefault="00A80932" w:rsidP="00A80932">
      <w:pPr>
        <w:pStyle w:val="a4"/>
        <w:jc w:val="both"/>
        <w:rPr>
          <w:rFonts w:ascii="Times New Roman" w:hAnsi="Times New Roman"/>
          <w:color w:val="FF0000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3. М. Ю. Лермонтов. «Горные вершины», «На севере диком...», «Утес», </w:t>
      </w:r>
    </w:p>
    <w:p w:rsidR="00A80932" w:rsidRPr="00B96F1F" w:rsidRDefault="00A80932" w:rsidP="00A80932">
      <w:pPr>
        <w:pStyle w:val="a4"/>
        <w:jc w:val="both"/>
        <w:rPr>
          <w:rStyle w:val="a8"/>
          <w:rFonts w:ascii="Times New Roman" w:hAnsi="Times New Roman"/>
          <w:b w:val="0"/>
          <w:bCs w:val="0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4. Л. Н. Толстой. «Детство» (отрывок), «Акула», «Прыжок», «Какая бывает роса на траве», «Куда девается вода из моря».</w:t>
      </w:r>
    </w:p>
    <w:p w:rsidR="00A80932" w:rsidRPr="00172609" w:rsidRDefault="00A80932" w:rsidP="00A80932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B96F1F">
        <w:rPr>
          <w:rStyle w:val="a8"/>
          <w:rFonts w:ascii="Times New Roman" w:hAnsi="Times New Roman"/>
          <w:sz w:val="24"/>
          <w:szCs w:val="24"/>
        </w:rPr>
        <w:t xml:space="preserve">Литературные сказки </w:t>
      </w:r>
      <w:r w:rsidR="008F07BF" w:rsidRPr="00172609">
        <w:rPr>
          <w:rFonts w:ascii="Times New Roman" w:hAnsi="Times New Roman"/>
          <w:b/>
          <w:sz w:val="24"/>
          <w:szCs w:val="24"/>
        </w:rPr>
        <w:t>(12</w:t>
      </w:r>
      <w:r w:rsidRPr="00172609">
        <w:rPr>
          <w:rFonts w:ascii="Times New Roman" w:hAnsi="Times New Roman"/>
          <w:b/>
          <w:sz w:val="24"/>
          <w:szCs w:val="24"/>
        </w:rPr>
        <w:t xml:space="preserve">ч) </w:t>
      </w:r>
    </w:p>
    <w:p w:rsidR="00A80932" w:rsidRPr="00B96F1F" w:rsidRDefault="00A80932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lastRenderedPageBreak/>
        <w:t xml:space="preserve">1. Д. Н. Мамин - Сибиряк. «Сказка про храброго Зайца — Длинные Уши, Косые Глаза, Короткий Хвост»; </w:t>
      </w:r>
    </w:p>
    <w:p w:rsidR="00A80932" w:rsidRPr="00B96F1F" w:rsidRDefault="00A80932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2. В. М. Гаршин. «Лягушка-путешественница»; </w:t>
      </w:r>
    </w:p>
    <w:p w:rsidR="00A80932" w:rsidRPr="00B96F1F" w:rsidRDefault="00A80932" w:rsidP="00A80932">
      <w:pPr>
        <w:pStyle w:val="a4"/>
        <w:jc w:val="both"/>
        <w:rPr>
          <w:rStyle w:val="a8"/>
          <w:rFonts w:ascii="Times New Roman" w:hAnsi="Times New Roman"/>
          <w:b w:val="0"/>
          <w:bCs w:val="0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3. В. Ф. Одоевский. «Мороз Иванович».</w:t>
      </w:r>
    </w:p>
    <w:p w:rsidR="00A80932" w:rsidRPr="00B96F1F" w:rsidRDefault="00CF1EA3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Style w:val="a8"/>
          <w:rFonts w:ascii="Times New Roman" w:hAnsi="Times New Roman"/>
          <w:sz w:val="24"/>
          <w:szCs w:val="24"/>
        </w:rPr>
        <w:t>Были и небылицы (14</w:t>
      </w:r>
      <w:r w:rsidR="00A80932" w:rsidRPr="00B96F1F">
        <w:rPr>
          <w:rStyle w:val="a8"/>
          <w:rFonts w:ascii="Times New Roman" w:hAnsi="Times New Roman"/>
          <w:sz w:val="24"/>
          <w:szCs w:val="24"/>
        </w:rPr>
        <w:t>ч)</w:t>
      </w:r>
    </w:p>
    <w:p w:rsidR="00A80932" w:rsidRPr="00B96F1F" w:rsidRDefault="00A80932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1. М. Горький. «Случай с </w:t>
      </w:r>
      <w:proofErr w:type="spellStart"/>
      <w:r w:rsidRPr="00B96F1F">
        <w:rPr>
          <w:rFonts w:ascii="Times New Roman" w:hAnsi="Times New Roman"/>
          <w:sz w:val="24"/>
          <w:szCs w:val="24"/>
        </w:rPr>
        <w:t>Евсейкой</w:t>
      </w:r>
      <w:proofErr w:type="spellEnd"/>
      <w:r w:rsidRPr="00B96F1F">
        <w:rPr>
          <w:rFonts w:ascii="Times New Roman" w:hAnsi="Times New Roman"/>
          <w:sz w:val="24"/>
          <w:szCs w:val="24"/>
        </w:rPr>
        <w:t xml:space="preserve">»; </w:t>
      </w:r>
    </w:p>
    <w:p w:rsidR="00A80932" w:rsidRPr="00B96F1F" w:rsidRDefault="00A80932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2. К. Г. Паустовский. «Растрепанный воробей»; </w:t>
      </w:r>
    </w:p>
    <w:p w:rsidR="00A80932" w:rsidRPr="00B96F1F" w:rsidRDefault="00A80932" w:rsidP="00A80932">
      <w:pPr>
        <w:pStyle w:val="a4"/>
        <w:jc w:val="both"/>
        <w:rPr>
          <w:rStyle w:val="a8"/>
          <w:rFonts w:ascii="Times New Roman" w:hAnsi="Times New Roman"/>
          <w:b w:val="0"/>
          <w:bCs w:val="0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3. А. И. Куприн. «Слон».</w:t>
      </w:r>
    </w:p>
    <w:p w:rsidR="00A80932" w:rsidRPr="00B96F1F" w:rsidRDefault="00CF1EA3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Style w:val="a8"/>
          <w:rFonts w:ascii="Times New Roman" w:hAnsi="Times New Roman"/>
          <w:sz w:val="24"/>
          <w:szCs w:val="24"/>
        </w:rPr>
        <w:t>Поэтическая тетрадь  №2</w:t>
      </w:r>
      <w:r w:rsidR="00FB44D9">
        <w:rPr>
          <w:rStyle w:val="a8"/>
          <w:rFonts w:ascii="Times New Roman" w:hAnsi="Times New Roman"/>
          <w:sz w:val="24"/>
          <w:szCs w:val="24"/>
        </w:rPr>
        <w:t xml:space="preserve"> </w:t>
      </w:r>
      <w:r w:rsidR="008F07BF">
        <w:rPr>
          <w:rStyle w:val="a8"/>
          <w:rFonts w:ascii="Times New Roman" w:hAnsi="Times New Roman"/>
          <w:sz w:val="24"/>
          <w:szCs w:val="24"/>
        </w:rPr>
        <w:t>(8</w:t>
      </w:r>
      <w:r w:rsidR="00A80932" w:rsidRPr="00B96F1F">
        <w:rPr>
          <w:rStyle w:val="a8"/>
          <w:rFonts w:ascii="Times New Roman" w:hAnsi="Times New Roman"/>
          <w:sz w:val="24"/>
          <w:szCs w:val="24"/>
        </w:rPr>
        <w:t xml:space="preserve"> ч)</w:t>
      </w:r>
    </w:p>
    <w:p w:rsidR="00A80932" w:rsidRPr="00B96F1F" w:rsidRDefault="00A80932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1. С. Черный. «Что ты тискаешь утенка...», «Воробей», «Слон»; </w:t>
      </w:r>
    </w:p>
    <w:p w:rsidR="00A80932" w:rsidRPr="00B96F1F" w:rsidRDefault="00A80932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2. А. А. Блок. «Сны», «Ворона»; </w:t>
      </w:r>
    </w:p>
    <w:p w:rsidR="00A80932" w:rsidRDefault="005822C7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С. А. Есенин. «Черемуха»;</w:t>
      </w:r>
    </w:p>
    <w:p w:rsidR="005822C7" w:rsidRPr="00B96F1F" w:rsidRDefault="005822C7" w:rsidP="00A80932">
      <w:pPr>
        <w:pStyle w:val="a4"/>
        <w:jc w:val="both"/>
        <w:rPr>
          <w:rStyle w:val="a8"/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 М. М. Пришвин. «Моя Родина»; </w:t>
      </w:r>
    </w:p>
    <w:p w:rsidR="00A80932" w:rsidRPr="00B96F1F" w:rsidRDefault="00CF1EA3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Style w:val="a8"/>
          <w:rFonts w:ascii="Times New Roman" w:hAnsi="Times New Roman"/>
          <w:sz w:val="24"/>
          <w:szCs w:val="24"/>
        </w:rPr>
        <w:t>Люби живое (19</w:t>
      </w:r>
      <w:r w:rsidR="00A80932" w:rsidRPr="00B96F1F">
        <w:rPr>
          <w:rStyle w:val="a8"/>
          <w:rFonts w:ascii="Times New Roman" w:hAnsi="Times New Roman"/>
          <w:sz w:val="24"/>
          <w:szCs w:val="24"/>
        </w:rPr>
        <w:t>ч)</w:t>
      </w:r>
    </w:p>
    <w:p w:rsidR="00A80932" w:rsidRPr="00B96F1F" w:rsidRDefault="005822C7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A80932" w:rsidRPr="00B96F1F">
        <w:rPr>
          <w:rFonts w:ascii="Times New Roman" w:hAnsi="Times New Roman"/>
          <w:sz w:val="24"/>
          <w:szCs w:val="24"/>
        </w:rPr>
        <w:t>. И. С. Соколов-Микитов. «</w:t>
      </w:r>
      <w:proofErr w:type="spellStart"/>
      <w:r w:rsidR="00A80932" w:rsidRPr="00B96F1F">
        <w:rPr>
          <w:rFonts w:ascii="Times New Roman" w:hAnsi="Times New Roman"/>
          <w:sz w:val="24"/>
          <w:szCs w:val="24"/>
        </w:rPr>
        <w:t>Листопадничек</w:t>
      </w:r>
      <w:proofErr w:type="spellEnd"/>
      <w:r w:rsidR="00A80932" w:rsidRPr="00B96F1F">
        <w:rPr>
          <w:rFonts w:ascii="Times New Roman" w:hAnsi="Times New Roman"/>
          <w:sz w:val="24"/>
          <w:szCs w:val="24"/>
        </w:rPr>
        <w:t xml:space="preserve">»; </w:t>
      </w:r>
    </w:p>
    <w:p w:rsidR="00A80932" w:rsidRPr="00B96F1F" w:rsidRDefault="005822C7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A80932" w:rsidRPr="00B96F1F">
        <w:rPr>
          <w:rFonts w:ascii="Times New Roman" w:hAnsi="Times New Roman"/>
          <w:sz w:val="24"/>
          <w:szCs w:val="24"/>
        </w:rPr>
        <w:t xml:space="preserve">. В. И. Белов. «Малька провинилась», «Еще про Мальку»; </w:t>
      </w:r>
    </w:p>
    <w:p w:rsidR="00A80932" w:rsidRPr="00B96F1F" w:rsidRDefault="00CF1EA3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A80932" w:rsidRPr="00B96F1F">
        <w:rPr>
          <w:rFonts w:ascii="Times New Roman" w:hAnsi="Times New Roman"/>
          <w:sz w:val="24"/>
          <w:szCs w:val="24"/>
        </w:rPr>
        <w:t xml:space="preserve">. Б. С. Житков. «Про обезьянку»; </w:t>
      </w:r>
    </w:p>
    <w:p w:rsidR="00A80932" w:rsidRPr="00B96F1F" w:rsidRDefault="00CF1EA3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A80932" w:rsidRPr="00B96F1F">
        <w:rPr>
          <w:rFonts w:ascii="Times New Roman" w:hAnsi="Times New Roman"/>
          <w:sz w:val="24"/>
          <w:szCs w:val="24"/>
        </w:rPr>
        <w:t>. В. П. Астафьев. «</w:t>
      </w:r>
      <w:proofErr w:type="spellStart"/>
      <w:r w:rsidR="00A80932" w:rsidRPr="00B96F1F">
        <w:rPr>
          <w:rFonts w:ascii="Times New Roman" w:hAnsi="Times New Roman"/>
          <w:sz w:val="24"/>
          <w:szCs w:val="24"/>
        </w:rPr>
        <w:t>Капалуха</w:t>
      </w:r>
      <w:proofErr w:type="spellEnd"/>
      <w:r w:rsidR="00A80932" w:rsidRPr="00B96F1F">
        <w:rPr>
          <w:rFonts w:ascii="Times New Roman" w:hAnsi="Times New Roman"/>
          <w:sz w:val="24"/>
          <w:szCs w:val="24"/>
        </w:rPr>
        <w:t xml:space="preserve">»; </w:t>
      </w:r>
    </w:p>
    <w:p w:rsidR="00A80932" w:rsidRPr="00B96F1F" w:rsidRDefault="00CF1EA3" w:rsidP="00A80932">
      <w:pPr>
        <w:pStyle w:val="a4"/>
        <w:jc w:val="both"/>
        <w:rPr>
          <w:rStyle w:val="a8"/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A80932" w:rsidRPr="00B96F1F">
        <w:rPr>
          <w:rFonts w:ascii="Times New Roman" w:hAnsi="Times New Roman"/>
          <w:sz w:val="24"/>
          <w:szCs w:val="24"/>
        </w:rPr>
        <w:t>. В. Ю. Драгунский. «Он живой и светится».</w:t>
      </w:r>
    </w:p>
    <w:p w:rsidR="00A80932" w:rsidRPr="00B96F1F" w:rsidRDefault="00CF1EA3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Style w:val="a8"/>
          <w:rFonts w:ascii="Times New Roman" w:hAnsi="Times New Roman"/>
          <w:sz w:val="24"/>
          <w:szCs w:val="24"/>
        </w:rPr>
        <w:t>Поэтическая тетрадь  №3 (8</w:t>
      </w:r>
      <w:r w:rsidR="00A80932" w:rsidRPr="00B96F1F">
        <w:rPr>
          <w:rStyle w:val="a8"/>
          <w:rFonts w:ascii="Times New Roman" w:hAnsi="Times New Roman"/>
          <w:sz w:val="24"/>
          <w:szCs w:val="24"/>
        </w:rPr>
        <w:t>ч)</w:t>
      </w:r>
    </w:p>
    <w:p w:rsidR="00A80932" w:rsidRPr="00B96F1F" w:rsidRDefault="00A80932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1. С. Я. Маршак. «Гроза днем», «В лесу над росистой поляной»; </w:t>
      </w:r>
    </w:p>
    <w:p w:rsidR="00A80932" w:rsidRPr="00B96F1F" w:rsidRDefault="00A80932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2. А. Л. </w:t>
      </w:r>
      <w:proofErr w:type="spellStart"/>
      <w:r w:rsidRPr="00B96F1F">
        <w:rPr>
          <w:rFonts w:ascii="Times New Roman" w:hAnsi="Times New Roman"/>
          <w:sz w:val="24"/>
          <w:szCs w:val="24"/>
        </w:rPr>
        <w:t>Барто</w:t>
      </w:r>
      <w:proofErr w:type="spellEnd"/>
      <w:r w:rsidRPr="00B96F1F">
        <w:rPr>
          <w:rFonts w:ascii="Times New Roman" w:hAnsi="Times New Roman"/>
          <w:sz w:val="24"/>
          <w:szCs w:val="24"/>
        </w:rPr>
        <w:t xml:space="preserve">. «Разлука», «В театре»; </w:t>
      </w:r>
    </w:p>
    <w:p w:rsidR="00A80932" w:rsidRPr="00B96F1F" w:rsidRDefault="00A80932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3. С. В. Михалков. «Если...»; </w:t>
      </w:r>
    </w:p>
    <w:p w:rsidR="00A80932" w:rsidRPr="00B96F1F" w:rsidRDefault="00A80932" w:rsidP="00A80932">
      <w:pPr>
        <w:pStyle w:val="a4"/>
        <w:jc w:val="both"/>
        <w:rPr>
          <w:rStyle w:val="a8"/>
          <w:rFonts w:ascii="Times New Roman" w:hAnsi="Times New Roman"/>
          <w:b w:val="0"/>
          <w:bCs w:val="0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4. Е. А. Благинина. «Кукушка», «Котенок».</w:t>
      </w:r>
    </w:p>
    <w:p w:rsidR="00A80932" w:rsidRPr="00B96F1F" w:rsidRDefault="00A80932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Style w:val="a8"/>
          <w:rFonts w:ascii="Times New Roman" w:hAnsi="Times New Roman"/>
          <w:sz w:val="24"/>
          <w:szCs w:val="24"/>
        </w:rPr>
        <w:t>Собирай</w:t>
      </w:r>
      <w:r w:rsidR="008F07BF">
        <w:rPr>
          <w:rStyle w:val="a8"/>
          <w:rFonts w:ascii="Times New Roman" w:hAnsi="Times New Roman"/>
          <w:sz w:val="24"/>
          <w:szCs w:val="24"/>
        </w:rPr>
        <w:t xml:space="preserve"> </w:t>
      </w:r>
      <w:r w:rsidR="00CF1EA3">
        <w:rPr>
          <w:rStyle w:val="a8"/>
          <w:rFonts w:ascii="Times New Roman" w:hAnsi="Times New Roman"/>
          <w:sz w:val="24"/>
          <w:szCs w:val="24"/>
        </w:rPr>
        <w:t>по ягодке — наберешь кузовок (17</w:t>
      </w:r>
      <w:r w:rsidRPr="00B96F1F">
        <w:rPr>
          <w:rStyle w:val="a8"/>
          <w:rFonts w:ascii="Times New Roman" w:hAnsi="Times New Roman"/>
          <w:sz w:val="24"/>
          <w:szCs w:val="24"/>
        </w:rPr>
        <w:t>ч)</w:t>
      </w:r>
    </w:p>
    <w:p w:rsidR="00A80932" w:rsidRPr="00B96F1F" w:rsidRDefault="00A80932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1. Б. В. Шергин. «Собирай по ягодке — наберешь кузовок»; </w:t>
      </w:r>
    </w:p>
    <w:p w:rsidR="00A80932" w:rsidRPr="00634A54" w:rsidRDefault="00A80932" w:rsidP="00A80932">
      <w:pPr>
        <w:pStyle w:val="a4"/>
        <w:jc w:val="both"/>
        <w:rPr>
          <w:rFonts w:ascii="Times New Roman" w:hAnsi="Times New Roman"/>
          <w:color w:val="FF0000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2. А. П. Платонов. «Цветок на земле», </w:t>
      </w:r>
    </w:p>
    <w:p w:rsidR="00A80932" w:rsidRPr="00B96F1F" w:rsidRDefault="00A80932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3. М. М. Зощенко. «Золотые слова», «Великие путешественники»;</w:t>
      </w:r>
    </w:p>
    <w:p w:rsidR="00A80932" w:rsidRPr="00B96F1F" w:rsidRDefault="00A80932" w:rsidP="00A809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 xml:space="preserve">4. Н. Н. Носов. «Федина задача», «Телефон»; </w:t>
      </w:r>
    </w:p>
    <w:p w:rsidR="00A80932" w:rsidRPr="00172609" w:rsidRDefault="00A80932" w:rsidP="00A80932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B96F1F">
        <w:rPr>
          <w:rStyle w:val="a8"/>
          <w:rFonts w:ascii="Times New Roman" w:hAnsi="Times New Roman"/>
          <w:sz w:val="24"/>
          <w:szCs w:val="24"/>
        </w:rPr>
        <w:t xml:space="preserve">Зарубежная литература </w:t>
      </w:r>
      <w:r w:rsidRPr="00172609">
        <w:rPr>
          <w:rStyle w:val="a8"/>
          <w:rFonts w:ascii="Times New Roman" w:hAnsi="Times New Roman"/>
          <w:b w:val="0"/>
          <w:sz w:val="24"/>
          <w:szCs w:val="24"/>
        </w:rPr>
        <w:t>(</w:t>
      </w:r>
      <w:r w:rsidR="00CF1EA3" w:rsidRPr="00172609">
        <w:rPr>
          <w:rFonts w:ascii="Times New Roman" w:hAnsi="Times New Roman"/>
          <w:b/>
          <w:sz w:val="24"/>
          <w:szCs w:val="24"/>
        </w:rPr>
        <w:t>10</w:t>
      </w:r>
      <w:r w:rsidRPr="00172609">
        <w:rPr>
          <w:rFonts w:ascii="Times New Roman" w:hAnsi="Times New Roman"/>
          <w:b/>
          <w:sz w:val="24"/>
          <w:szCs w:val="24"/>
        </w:rPr>
        <w:t xml:space="preserve"> ч)</w:t>
      </w:r>
    </w:p>
    <w:p w:rsidR="00A80932" w:rsidRPr="001A6C8E" w:rsidRDefault="00A80932" w:rsidP="001A6C8E">
      <w:pPr>
        <w:pStyle w:val="a4"/>
        <w:rPr>
          <w:rFonts w:ascii="Times New Roman" w:hAnsi="Times New Roman"/>
          <w:color w:val="FF0000"/>
          <w:sz w:val="24"/>
          <w:szCs w:val="24"/>
        </w:rPr>
      </w:pPr>
      <w:r w:rsidRPr="00B96F1F">
        <w:rPr>
          <w:rFonts w:ascii="Times New Roman" w:hAnsi="Times New Roman"/>
          <w:sz w:val="24"/>
          <w:szCs w:val="24"/>
        </w:rPr>
        <w:t> Г. Х. Андерсен. «Гадкий утенок».</w:t>
      </w:r>
    </w:p>
    <w:p w:rsidR="00B96F1F" w:rsidRDefault="00B96F1F" w:rsidP="00B96F1F">
      <w:pPr>
        <w:pStyle w:val="a4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96F1F" w:rsidRPr="001751F8" w:rsidRDefault="00B96F1F" w:rsidP="00B96F1F">
      <w:pPr>
        <w:pStyle w:val="a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751F8">
        <w:rPr>
          <w:rFonts w:ascii="Times New Roman" w:hAnsi="Times New Roman"/>
          <w:b/>
          <w:color w:val="000000"/>
          <w:sz w:val="28"/>
          <w:szCs w:val="28"/>
        </w:rPr>
        <w:t>Основные виды учебной деятельности</w:t>
      </w:r>
    </w:p>
    <w:p w:rsidR="00B96F1F" w:rsidRPr="00B96F1F" w:rsidRDefault="00B96F1F" w:rsidP="00B96F1F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B96F1F">
        <w:rPr>
          <w:rFonts w:ascii="Times New Roman" w:hAnsi="Times New Roman"/>
          <w:i/>
          <w:iCs/>
          <w:color w:val="000000"/>
          <w:sz w:val="24"/>
          <w:szCs w:val="24"/>
        </w:rPr>
        <w:t>Виды деятельности со словесной (знаковой) основой:</w:t>
      </w:r>
    </w:p>
    <w:p w:rsidR="00B96F1F" w:rsidRPr="00B96F1F" w:rsidRDefault="00B96F1F" w:rsidP="00B96F1F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B96F1F">
        <w:rPr>
          <w:rFonts w:ascii="Times New Roman" w:hAnsi="Times New Roman"/>
          <w:color w:val="000000"/>
          <w:sz w:val="24"/>
          <w:szCs w:val="24"/>
        </w:rPr>
        <w:t>Слушание объяснений учителя.</w:t>
      </w:r>
    </w:p>
    <w:p w:rsidR="00B96F1F" w:rsidRPr="00B96F1F" w:rsidRDefault="00B96F1F" w:rsidP="00B96F1F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B96F1F">
        <w:rPr>
          <w:rFonts w:ascii="Times New Roman" w:hAnsi="Times New Roman"/>
          <w:color w:val="000000"/>
          <w:sz w:val="24"/>
          <w:szCs w:val="24"/>
        </w:rPr>
        <w:t>Слушание и анализ выступлений своих товарищей.</w:t>
      </w:r>
    </w:p>
    <w:p w:rsidR="00B96F1F" w:rsidRPr="00B96F1F" w:rsidRDefault="00B96F1F" w:rsidP="00B96F1F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B96F1F">
        <w:rPr>
          <w:rFonts w:ascii="Times New Roman" w:hAnsi="Times New Roman"/>
          <w:color w:val="000000"/>
          <w:sz w:val="24"/>
          <w:szCs w:val="24"/>
        </w:rPr>
        <w:t>Самостоятельная работа с учебником.</w:t>
      </w:r>
    </w:p>
    <w:p w:rsidR="00B96F1F" w:rsidRPr="00B96F1F" w:rsidRDefault="00B96F1F" w:rsidP="00B96F1F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B96F1F">
        <w:rPr>
          <w:rFonts w:ascii="Times New Roman" w:hAnsi="Times New Roman"/>
          <w:color w:val="000000"/>
          <w:sz w:val="24"/>
          <w:szCs w:val="24"/>
        </w:rPr>
        <w:t>Работа с научно-популярной литературой;</w:t>
      </w:r>
    </w:p>
    <w:p w:rsidR="00B96F1F" w:rsidRPr="00B96F1F" w:rsidRDefault="00B96F1F" w:rsidP="00B96F1F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B96F1F">
        <w:rPr>
          <w:rFonts w:ascii="Times New Roman" w:hAnsi="Times New Roman"/>
          <w:color w:val="000000"/>
          <w:sz w:val="24"/>
          <w:szCs w:val="24"/>
        </w:rPr>
        <w:t>Отбор и сравнение материала по нескольким источникам.</w:t>
      </w:r>
    </w:p>
    <w:p w:rsidR="00B96F1F" w:rsidRPr="00B96F1F" w:rsidRDefault="00B96F1F" w:rsidP="00B96F1F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B96F1F">
        <w:rPr>
          <w:rFonts w:ascii="Times New Roman" w:hAnsi="Times New Roman"/>
          <w:color w:val="000000"/>
          <w:sz w:val="24"/>
          <w:szCs w:val="24"/>
        </w:rPr>
        <w:t>Написание рефератов и докладов.</w:t>
      </w:r>
    </w:p>
    <w:p w:rsidR="00B96F1F" w:rsidRPr="00B96F1F" w:rsidRDefault="00B96F1F" w:rsidP="00B96F1F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B96F1F">
        <w:rPr>
          <w:rFonts w:ascii="Times New Roman" w:hAnsi="Times New Roman"/>
          <w:color w:val="000000"/>
          <w:sz w:val="24"/>
          <w:szCs w:val="24"/>
        </w:rPr>
        <w:t>Выполнение заданий по разграничению понятий.</w:t>
      </w:r>
    </w:p>
    <w:p w:rsidR="00B96F1F" w:rsidRPr="00B96F1F" w:rsidRDefault="00B96F1F" w:rsidP="00B96F1F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B96F1F">
        <w:rPr>
          <w:rFonts w:ascii="Times New Roman" w:hAnsi="Times New Roman"/>
          <w:color w:val="000000"/>
          <w:sz w:val="24"/>
          <w:szCs w:val="24"/>
        </w:rPr>
        <w:t>Систематизация учебного материала.</w:t>
      </w:r>
    </w:p>
    <w:p w:rsidR="00B96F1F" w:rsidRPr="00B96F1F" w:rsidRDefault="00B96F1F" w:rsidP="00B96F1F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B96F1F">
        <w:rPr>
          <w:rFonts w:ascii="Times New Roman" w:hAnsi="Times New Roman"/>
          <w:i/>
          <w:iCs/>
          <w:color w:val="000000"/>
          <w:sz w:val="24"/>
          <w:szCs w:val="24"/>
        </w:rPr>
        <w:t>Виды деятельности на основе восприятия элементов действительности:</w:t>
      </w:r>
    </w:p>
    <w:p w:rsidR="00B96F1F" w:rsidRPr="00B96F1F" w:rsidRDefault="00B96F1F" w:rsidP="00B96F1F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B96F1F">
        <w:rPr>
          <w:rFonts w:ascii="Times New Roman" w:hAnsi="Times New Roman"/>
          <w:color w:val="000000"/>
          <w:sz w:val="24"/>
          <w:szCs w:val="24"/>
        </w:rPr>
        <w:t>Наблюдение за демонстрациями учителя.</w:t>
      </w:r>
    </w:p>
    <w:p w:rsidR="00B96F1F" w:rsidRPr="00B96F1F" w:rsidRDefault="00B96F1F" w:rsidP="00B96F1F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B96F1F">
        <w:rPr>
          <w:rFonts w:ascii="Times New Roman" w:hAnsi="Times New Roman"/>
          <w:color w:val="000000"/>
          <w:sz w:val="24"/>
          <w:szCs w:val="24"/>
        </w:rPr>
        <w:t>Просмотр учебных фильмов.</w:t>
      </w:r>
    </w:p>
    <w:p w:rsidR="00B96F1F" w:rsidRPr="00B96F1F" w:rsidRDefault="00B96F1F" w:rsidP="00B96F1F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B96F1F">
        <w:rPr>
          <w:rFonts w:ascii="Times New Roman" w:hAnsi="Times New Roman"/>
          <w:color w:val="000000"/>
          <w:sz w:val="24"/>
          <w:szCs w:val="24"/>
        </w:rPr>
        <w:t>Анализ проблемных ситуаций.</w:t>
      </w:r>
    </w:p>
    <w:p w:rsidR="00B96F1F" w:rsidRPr="00B96F1F" w:rsidRDefault="00B96F1F" w:rsidP="00B96F1F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B96F1F">
        <w:rPr>
          <w:rFonts w:ascii="Times New Roman" w:hAnsi="Times New Roman"/>
          <w:i/>
          <w:iCs/>
          <w:color w:val="000000"/>
          <w:sz w:val="24"/>
          <w:szCs w:val="24"/>
        </w:rPr>
        <w:t>Виды деятельности с практической (опытной) основой:</w:t>
      </w:r>
    </w:p>
    <w:p w:rsidR="00B96F1F" w:rsidRPr="00B96F1F" w:rsidRDefault="00B96F1F" w:rsidP="00B96F1F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B96F1F">
        <w:rPr>
          <w:rFonts w:ascii="Times New Roman" w:hAnsi="Times New Roman"/>
          <w:color w:val="000000"/>
          <w:sz w:val="24"/>
          <w:szCs w:val="24"/>
        </w:rPr>
        <w:t>Работа с раздаточным материалом.</w:t>
      </w:r>
    </w:p>
    <w:p w:rsidR="00B96F1F" w:rsidRPr="00B96F1F" w:rsidRDefault="00B96F1F" w:rsidP="00B96F1F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B96F1F">
        <w:rPr>
          <w:rFonts w:ascii="Times New Roman" w:hAnsi="Times New Roman"/>
          <w:color w:val="000000"/>
          <w:sz w:val="24"/>
          <w:szCs w:val="24"/>
        </w:rPr>
        <w:lastRenderedPageBreak/>
        <w:t>Построение гипотезы на основе анализа имеющихся данных.</w:t>
      </w:r>
    </w:p>
    <w:p w:rsidR="00B96F1F" w:rsidRPr="00B96F1F" w:rsidRDefault="00B96F1F" w:rsidP="00B96F1F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B96F1F">
        <w:rPr>
          <w:rFonts w:ascii="Times New Roman" w:hAnsi="Times New Roman"/>
          <w:color w:val="000000"/>
          <w:sz w:val="24"/>
          <w:szCs w:val="24"/>
        </w:rPr>
        <w:t>Проведение исследовательского эксперимента.</w:t>
      </w:r>
    </w:p>
    <w:p w:rsidR="00A80932" w:rsidRPr="00521D0A" w:rsidRDefault="00A80932" w:rsidP="00C71B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E6344" w:rsidRDefault="00B15834" w:rsidP="00A317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</w:rPr>
        <w:t>3</w:t>
      </w:r>
      <w:r w:rsidR="00A80932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</w:rPr>
        <w:t xml:space="preserve">. </w:t>
      </w:r>
      <w:r w:rsidR="00E840FF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</w:rPr>
        <w:t>Тематическое планирование</w:t>
      </w:r>
    </w:p>
    <w:p w:rsidR="00891330" w:rsidRPr="00891330" w:rsidRDefault="00891330" w:rsidP="00891330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lang w:eastAsia="ru-RU"/>
        </w:rPr>
      </w:pPr>
    </w:p>
    <w:tbl>
      <w:tblPr>
        <w:tblW w:w="9891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1"/>
        <w:gridCol w:w="4397"/>
        <w:gridCol w:w="1417"/>
        <w:gridCol w:w="3296"/>
      </w:tblGrid>
      <w:tr w:rsidR="00A80932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0932" w:rsidRPr="00537C73" w:rsidRDefault="00A8093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0932" w:rsidRPr="00537C73" w:rsidRDefault="00A8093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0932" w:rsidRPr="00537C73" w:rsidRDefault="00860386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Кол-</w:t>
            </w:r>
            <w:r w:rsidR="00A80932" w:rsidRPr="00537C73">
              <w:rPr>
                <w:rFonts w:ascii="Times New Roman" w:hAnsi="Times New Roman"/>
                <w:sz w:val="24"/>
                <w:szCs w:val="24"/>
              </w:rPr>
              <w:t>во часов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0932" w:rsidRPr="00537C73" w:rsidRDefault="00860386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Формы, методы приемы модуль «</w:t>
            </w:r>
            <w:proofErr w:type="spellStart"/>
            <w:r w:rsidRPr="00537C73">
              <w:rPr>
                <w:rFonts w:ascii="Times New Roman" w:hAnsi="Times New Roman"/>
                <w:sz w:val="24"/>
                <w:szCs w:val="24"/>
              </w:rPr>
              <w:t>Шклольный</w:t>
            </w:r>
            <w:proofErr w:type="spellEnd"/>
            <w:r w:rsidRPr="00537C73">
              <w:rPr>
                <w:rFonts w:ascii="Times New Roman" w:hAnsi="Times New Roman"/>
                <w:sz w:val="24"/>
                <w:szCs w:val="24"/>
              </w:rPr>
              <w:t xml:space="preserve"> урок»</w:t>
            </w:r>
          </w:p>
        </w:tc>
      </w:tr>
      <w:tr w:rsidR="009731B3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1B3" w:rsidRPr="00537C73" w:rsidRDefault="009731B3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1B3" w:rsidRPr="009E3C08" w:rsidRDefault="009731B3" w:rsidP="00537C7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E3C08">
              <w:rPr>
                <w:rFonts w:ascii="Times New Roman" w:hAnsi="Times New Roman"/>
                <w:b/>
                <w:sz w:val="24"/>
                <w:szCs w:val="24"/>
              </w:rPr>
              <w:t>Вводный урок по курсу литературного чтения (1 ч)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1B3" w:rsidRPr="009E3C08" w:rsidRDefault="009731B3" w:rsidP="00537C7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E3C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1B3" w:rsidRPr="00537C73" w:rsidRDefault="009731B3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1B3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1B3" w:rsidRPr="00537C73" w:rsidRDefault="009731B3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1B3" w:rsidRPr="00537C73" w:rsidRDefault="009731B3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Книга как источник необходимых знаний. Элементы книги: содержание или оглавление, титульный лист, аннотация, иллюстрации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1B3" w:rsidRPr="00537C73" w:rsidRDefault="009731B3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1B3" w:rsidRPr="00537C73" w:rsidRDefault="00537C73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Урок-практикум, знакомство с учебником, поиск необходимой информации, работа в парах</w:t>
            </w:r>
          </w:p>
        </w:tc>
      </w:tr>
      <w:tr w:rsidR="00A80932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932" w:rsidRPr="00537C73" w:rsidRDefault="009731B3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0932" w:rsidRPr="009E3C08" w:rsidRDefault="009731B3" w:rsidP="00537C7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E3C08">
              <w:rPr>
                <w:rFonts w:ascii="Times New Roman" w:hAnsi="Times New Roman"/>
                <w:b/>
                <w:sz w:val="24"/>
                <w:szCs w:val="24"/>
              </w:rPr>
              <w:t>Устное народное творчество (17</w:t>
            </w:r>
            <w:r w:rsidR="00A80932" w:rsidRPr="009E3C08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0932" w:rsidRPr="009E3C08" w:rsidRDefault="009731B3" w:rsidP="00537C7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E3C08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0932" w:rsidRPr="00537C73" w:rsidRDefault="00A8093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2</w:t>
            </w:r>
            <w:r w:rsidR="00AF022C" w:rsidRPr="00537C7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397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Что уже знаем и умеем.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2</w:t>
            </w:r>
            <w:r w:rsidR="00AF022C" w:rsidRPr="00537C7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Style w:val="Zag11"/>
                <w:rFonts w:ascii="Times New Roman" w:eastAsia="@Arial Unicode MS" w:hAnsi="Times New Roman"/>
                <w:sz w:val="24"/>
                <w:szCs w:val="24"/>
                <w:lang w:eastAsia="en-US"/>
              </w:rPr>
              <w:t>В мире книг.</w:t>
            </w: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Проверка техники чтения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2</w:t>
            </w:r>
            <w:r w:rsidR="00AF022C" w:rsidRPr="00537C73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Русские народные песни.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2</w:t>
            </w:r>
            <w:r w:rsidR="00AF022C" w:rsidRPr="00537C7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Докучные сказки.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064333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творчества</w:t>
            </w:r>
          </w:p>
        </w:tc>
      </w:tr>
      <w:tr w:rsidR="009731B3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1B3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E02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Произведения прикладного искусства: гжельская и хохломская</w:t>
            </w:r>
          </w:p>
          <w:p w:rsidR="009731B3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посуда, дымковская и </w:t>
            </w:r>
            <w:proofErr w:type="spellStart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богородская</w:t>
            </w:r>
            <w:proofErr w:type="spellEnd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игрушка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1B3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1B3" w:rsidRPr="00537C73" w:rsidRDefault="009731B3" w:rsidP="00537C73">
            <w:pPr>
              <w:pStyle w:val="a4"/>
              <w:rPr>
                <w:rFonts w:ascii="Times New Roman" w:eastAsia="Times New Roman CYR" w:hAnsi="Times New Roman"/>
                <w:sz w:val="24"/>
                <w:szCs w:val="24"/>
              </w:rPr>
            </w:pP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4397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Сказка «Сестрица Алёнушка и братец Иванушка».</w:t>
            </w:r>
            <w:r w:rsidRPr="00537C7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Проверка техники чтения.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Сказка «Сестрица Алёнушка и братец Иванушка».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064333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– диспут, составление характеристики героев</w:t>
            </w: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Сказка «Иван-царевич и Серый волк».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Сказка «Иван-царевич и Серый волк».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064333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– наблюдение, фантастические события и волшебные предметы в РНС</w:t>
            </w: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4397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Сказка «Иван-царевич и Серый волк».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064333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Групповая работа по составлению плана сказки</w:t>
            </w: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Сказка «Сивка-бурка».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4397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Сказка «Сивка-бурка».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064333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интеллектуальных раздумий, осуждение грубости и лени в русской народной сказке</w:t>
            </w: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Сказка «Сивка-бурка».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064333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Работа в парах по составлению плана сказки</w:t>
            </w: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Поговорим о самом главном.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2.15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Проверим себя и оценим свои достижения. Проект «Сочиняем волшебную сказку»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064333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Урок-проект</w:t>
            </w: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2.16</w:t>
            </w: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Обобщающий урок по разделу «Устное народное творчество». Проверочная работа.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064333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Урок-викторина</w:t>
            </w: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2.17</w:t>
            </w: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Внеклассное чтение. Произведения </w:t>
            </w: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УНТ.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064333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 xml:space="preserve">Круглый стол, обсуждение </w:t>
            </w:r>
            <w:r w:rsidRPr="00537C73">
              <w:rPr>
                <w:rFonts w:ascii="Times New Roman" w:hAnsi="Times New Roman"/>
                <w:sz w:val="24"/>
                <w:szCs w:val="24"/>
              </w:rPr>
              <w:lastRenderedPageBreak/>
              <w:t>прочитанных сказок</w:t>
            </w: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022C" w:rsidRPr="00CF1EA3" w:rsidRDefault="00381E02" w:rsidP="00537C7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CF1EA3">
              <w:rPr>
                <w:rFonts w:ascii="Times New Roman" w:hAnsi="Times New Roman"/>
                <w:b/>
                <w:sz w:val="24"/>
                <w:szCs w:val="24"/>
              </w:rPr>
              <w:t>Поэтическая тетрадь 1 (7</w:t>
            </w:r>
            <w:r w:rsidR="00AF022C" w:rsidRPr="00CF1EA3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022C" w:rsidRPr="00CF1EA3" w:rsidRDefault="00381E02" w:rsidP="00537C7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CF1EA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3</w:t>
            </w:r>
            <w:r w:rsidR="00AF022C" w:rsidRPr="00537C7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Ф. Тютчев «Листья»</w:t>
            </w:r>
            <w:r w:rsidR="00381E02"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81E02"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Сочинение-миниатюра «О чем расскажут осенние листья»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064333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творчества, как научиться читать стихи</w:t>
            </w: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А. Фет «Мама! Глянь-ка из окошка…»,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064333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- наблюдение</w:t>
            </w: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 Никитин "Встреча зимы",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И. Суриков «Детство»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064333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Работа в парах, образы детей в произведении</w:t>
            </w: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И. Суриков «Зима».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Н Некрасов «Не ветер бушует над бором»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Обобщающий урок по разделу «Поэтическая тетрадь». Проверочная работа.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- викторина</w:t>
            </w:r>
          </w:p>
        </w:tc>
      </w:tr>
      <w:tr w:rsidR="00AF022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22C" w:rsidRPr="00537C73" w:rsidRDefault="00381E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022C" w:rsidRPr="00CF1EA3" w:rsidRDefault="00381E02" w:rsidP="00537C7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CF1EA3">
              <w:rPr>
                <w:rFonts w:ascii="Times New Roman" w:hAnsi="Times New Roman"/>
                <w:b/>
                <w:sz w:val="24"/>
                <w:szCs w:val="24"/>
              </w:rPr>
              <w:t>Великие русские писатели (23</w:t>
            </w:r>
            <w:r w:rsidR="00AF022C" w:rsidRPr="00CF1EA3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022C" w:rsidRPr="00CF1EA3" w:rsidRDefault="00381E02" w:rsidP="00537C7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CF1EA3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022C" w:rsidRPr="00537C73" w:rsidRDefault="00AF022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79D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4</w:t>
            </w:r>
            <w:r w:rsidR="007C679D" w:rsidRPr="00537C7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7C679D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А. Пушкин. Подготовка сообщений "Что интере</w:t>
            </w:r>
            <w:r w:rsidR="006F3DCD"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сного я узнал о жизни Пушкина"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7C679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7C679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79D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4</w:t>
            </w:r>
            <w:r w:rsidR="007C679D" w:rsidRPr="00537C7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7C679D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А.С. Пушкин Отрывки из романов «Евгений Онегин».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7C679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– исследование, Средства  художественной выразительности в лирических стихах</w:t>
            </w:r>
          </w:p>
        </w:tc>
      </w:tr>
      <w:tr w:rsidR="007C679D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4</w:t>
            </w:r>
            <w:r w:rsidR="007C679D" w:rsidRPr="00537C73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7C679D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А.С. Пушкин. Отрывки из романов «Евгений Онегин».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7C679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7C679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79D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4</w:t>
            </w:r>
            <w:r w:rsidR="007C679D" w:rsidRPr="00537C7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7C679D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А.С. Пушкин. «Зимнее утро»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7C679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7C679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79D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4</w:t>
            </w:r>
            <w:r w:rsidR="007C679D" w:rsidRPr="00537C73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7C679D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А.С. Пушкин. «Зимний вечер»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7C679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 xml:space="preserve">Работа в парах, Поэтизация образа няни в стихотворении  </w:t>
            </w:r>
          </w:p>
        </w:tc>
      </w:tr>
      <w:tr w:rsidR="007C679D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4</w:t>
            </w:r>
            <w:r w:rsidR="007C679D" w:rsidRPr="00537C73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7C679D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А.С. Пушкин. «Сказка о царе </w:t>
            </w:r>
            <w:proofErr w:type="spellStart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Салтане</w:t>
            </w:r>
            <w:proofErr w:type="spellEnd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7C679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Просмотр мультфильма</w:t>
            </w:r>
          </w:p>
        </w:tc>
      </w:tr>
      <w:tr w:rsidR="007C679D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4</w:t>
            </w:r>
            <w:r w:rsidR="007C679D" w:rsidRPr="00537C73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7C679D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А.С. Пушкин. «Сказка о царе </w:t>
            </w:r>
            <w:proofErr w:type="spellStart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Салтане</w:t>
            </w:r>
            <w:proofErr w:type="spellEnd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7C679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79D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Работа в парах. Сравнение народной и литературной сказки</w:t>
            </w: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4</w:t>
            </w:r>
            <w:r w:rsidR="007F58E4" w:rsidRPr="00537C73"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А.С. Пушкин. «Сказка о царе </w:t>
            </w:r>
            <w:proofErr w:type="spellStart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Салтане</w:t>
            </w:r>
            <w:proofErr w:type="spellEnd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eastAsia="Times New Roman CYR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Коллективная работа, особенности волшебной сказки</w:t>
            </w: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4.9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И.А. Крылов – великий баснописец. Басня как жанр литературы.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И.А. Крылов. Басня «Мартышка и очки».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 xml:space="preserve">Урок поиска истины. Отличие басни от других художественных произведений.  </w:t>
            </w: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4.11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И.А. Крылов. Басня «Ворона и Лисица».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 xml:space="preserve">Ролевая игра, характеристика героев </w:t>
            </w: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4.12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И.А. Крылов. Басня «Зеркало и обезьяна».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4.13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Басни И.А. Крылова: подготовка к театрализации басен.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- спектакль</w:t>
            </w: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lastRenderedPageBreak/>
              <w:t>4.14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Михаил Юрьевич Лермонтов – выдающийся русский поэт.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4.15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М.Ю. Лермонтов «Горные вершины», «На севере диком» , «Утёс».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интеллектуальных раздумий. Тема красоты, гармонии человека с миром в стихотворениях .</w:t>
            </w: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4.16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Л.Н. Толстой – великий русский писатель. Детство Л.Н. Толстого.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4.17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Л.Н. Толстой «Какая бывает роса на траве», «Куда девается вода из моря?»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4B6D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творчества. обучение сопоставлению текстов разных типов.</w:t>
            </w: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4.18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Л.Н. Толстой «Акула».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поиска истины.</w:t>
            </w:r>
            <w:r w:rsidR="004B6D02" w:rsidRPr="00537C73">
              <w:rPr>
                <w:rFonts w:ascii="Times New Roman" w:eastAsia="Times New Roman CYR" w:hAnsi="Times New Roman"/>
                <w:sz w:val="24"/>
                <w:szCs w:val="24"/>
              </w:rPr>
              <w:t xml:space="preserve"> Смелость и решительность героев в сложной жизненной ситуации в рассказе</w:t>
            </w: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4.19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Л.Н. Толстой «Прыжок».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4B6D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проблемных поисков. Оценивание поступков героев, мотивов их поведения в рассказе</w:t>
            </w: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4.20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Л.Н. Толстой «Прыжок». Обучение пересказу: подробному и выборочному.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4.21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Проверим себя и оценим свои достижения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4B6D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Урок-смотр знаний</w:t>
            </w: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4.22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Внеклассное чтение. Произведения русских писателей.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4B6D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– конференция по произведениям великих русских писателей</w:t>
            </w: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4.23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Обобщающий урок по разделу «Великие русский писатели». Проверочная работа.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4B6D02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- презентация</w:t>
            </w: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8E4" w:rsidRPr="008C4EFD" w:rsidRDefault="006F3DCD" w:rsidP="00537C7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C4EFD">
              <w:rPr>
                <w:rFonts w:ascii="Times New Roman" w:hAnsi="Times New Roman"/>
                <w:b/>
                <w:sz w:val="24"/>
                <w:szCs w:val="24"/>
              </w:rPr>
              <w:t>Литературные сказки (12</w:t>
            </w:r>
            <w:r w:rsidR="007F58E4" w:rsidRPr="008C4EFD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8E4" w:rsidRPr="008C4EFD" w:rsidRDefault="006F3DCD" w:rsidP="00537C7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C4EF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3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 xml:space="preserve">Д. Н. Мамин - Сибиряк. </w:t>
            </w:r>
            <w:r w:rsidR="006F3DCD"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«Сказка про Храброго зайца – длинные уши, косые глаза, короткий хвост».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43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Д. Мамин-Сибиряк. «Сказка про Храброго зайца – длинные уши, косые глаза, короткий хвост».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6F3DC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интеллектуальных раздумий, сравнение литературной и народной сказки</w:t>
            </w: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Д. Мамин-Сибиряк. «Сказка про Храброго зайца – длинные уши, косые глаза, короткий хвост».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В. Одоевский «Мороз Иванович»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В. Одоевский «Мороз Иванович»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03411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 - наблюдение, народный колорит в сказке</w:t>
            </w: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В. Одоевский «Мороз Иванович»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03411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проблемных поисков, нравственный смысл сказки</w:t>
            </w:r>
          </w:p>
        </w:tc>
      </w:tr>
      <w:tr w:rsidR="00FA37E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В. Одоевский «Мороз Иванович»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eastAsia="Times New Roman CYR" w:hAnsi="Times New Roman"/>
                <w:sz w:val="24"/>
                <w:szCs w:val="24"/>
              </w:rPr>
            </w:pP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В. Гаршин. «Лягушка-</w:t>
            </w: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путешественница»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В. Гаршин. «Лягушка-путешественница»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7E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В. Гаршин. «Лягушка-путешественница»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Урок-викторина по сказке</w:t>
            </w: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5.11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Проверим себя и оценим свои достижения. Проверка техники чтения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Урок смотр знаний</w:t>
            </w:r>
          </w:p>
        </w:tc>
      </w:tr>
      <w:tr w:rsidR="007F58E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5.12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Обобщающий урок по разделу Литературные сказки». Проверочная работа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03411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-  викторина</w:t>
            </w:r>
          </w:p>
        </w:tc>
      </w:tr>
      <w:tr w:rsidR="007F58E4" w:rsidRPr="00537C73" w:rsidTr="004B6D02">
        <w:trPr>
          <w:trHeight w:val="37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8E4" w:rsidRPr="008C4EFD" w:rsidRDefault="00FA37EC" w:rsidP="00537C7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C4EFD">
              <w:rPr>
                <w:rFonts w:ascii="Times New Roman" w:hAnsi="Times New Roman"/>
                <w:b/>
                <w:sz w:val="24"/>
                <w:szCs w:val="24"/>
              </w:rPr>
              <w:t>Были-небылицы (14</w:t>
            </w:r>
            <w:r w:rsidR="007F58E4" w:rsidRPr="008C4EFD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8E4" w:rsidRPr="008C4EFD" w:rsidRDefault="007F58E4" w:rsidP="00537C7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C4EF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A37EC" w:rsidRPr="008C4EF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8E4" w:rsidRPr="00537C73" w:rsidTr="004B6D02">
        <w:trPr>
          <w:trHeight w:val="37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М. Горький «Случай с </w:t>
            </w:r>
            <w:proofErr w:type="spellStart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Евсейкой</w:t>
            </w:r>
            <w:proofErr w:type="spellEnd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8E4" w:rsidRPr="00537C73" w:rsidTr="004B6D02">
        <w:trPr>
          <w:trHeight w:val="37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М. Горький «Случай с </w:t>
            </w:r>
            <w:proofErr w:type="spellStart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Евсейкой</w:t>
            </w:r>
            <w:proofErr w:type="spellEnd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8E4" w:rsidRPr="00537C73" w:rsidRDefault="007F58E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7EC" w:rsidRPr="00537C73" w:rsidTr="004B6D02">
        <w:trPr>
          <w:trHeight w:val="37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М. Горький «Случай с </w:t>
            </w:r>
            <w:proofErr w:type="spellStart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Евсейкой</w:t>
            </w:r>
            <w:proofErr w:type="spellEnd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eastAsia="Times New Roman CYR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творчества, творческий  пересказ: сочинение продолжения сказки</w:t>
            </w:r>
          </w:p>
        </w:tc>
      </w:tr>
      <w:tr w:rsidR="00FA37EC" w:rsidRPr="00537C73" w:rsidTr="004B6D02">
        <w:trPr>
          <w:trHeight w:val="37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К. Паустовский «Растрёпанный воробей».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Групповая работа, определение жанра произведения</w:t>
            </w:r>
          </w:p>
        </w:tc>
      </w:tr>
      <w:tr w:rsidR="00FA37EC" w:rsidRPr="00537C73" w:rsidTr="004B6D02">
        <w:trPr>
          <w:trHeight w:val="37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К. Паустовский «Растрёпанный воробей».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7EC" w:rsidRPr="00537C73" w:rsidTr="004B6D02">
        <w:trPr>
          <w:trHeight w:val="37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6.6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К. Паустовский «Растрёпанный воробей».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проблемных поисков, нравственные проблемы в рассказе</w:t>
            </w:r>
          </w:p>
        </w:tc>
      </w:tr>
      <w:tr w:rsidR="00FA37EC" w:rsidRPr="00537C73" w:rsidTr="004B6D02">
        <w:trPr>
          <w:trHeight w:val="37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6.7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Развитие речи:</w:t>
            </w: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обучение краткому пересказу.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7EC" w:rsidRPr="00537C73" w:rsidTr="004B6D02">
        <w:trPr>
          <w:trHeight w:val="37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6.8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"Что побеждает?" притча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7EC" w:rsidRPr="00537C73" w:rsidTr="004B6D02">
        <w:trPr>
          <w:trHeight w:val="37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6.9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А. Куприн «Слон»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7EC" w:rsidRPr="00537C73" w:rsidTr="004B6D02">
        <w:trPr>
          <w:trHeight w:val="37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6.10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А. Куприн «Слон»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7EC" w:rsidRPr="00537C73" w:rsidTr="004B6D02">
        <w:trPr>
          <w:trHeight w:val="37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6.11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А. Куприн «Слон»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7EC" w:rsidRPr="00537C73" w:rsidTr="004B6D02">
        <w:trPr>
          <w:trHeight w:val="37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6.12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Проверим себя и оценим свои достижения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смотр знаний</w:t>
            </w:r>
          </w:p>
        </w:tc>
      </w:tr>
      <w:tr w:rsidR="00FA37EC" w:rsidRPr="00537C73" w:rsidTr="004B6D02">
        <w:trPr>
          <w:trHeight w:val="37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6.13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Внеклассное чтение.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интеллектуальных раздумий</w:t>
            </w:r>
          </w:p>
        </w:tc>
      </w:tr>
      <w:tr w:rsidR="00FA37EC" w:rsidRPr="00537C73" w:rsidTr="004B6D02">
        <w:trPr>
          <w:trHeight w:val="37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6.14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Обобщающий урок к разделу «Были и небылицы». Проверочная работа.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-  викторина</w:t>
            </w:r>
          </w:p>
        </w:tc>
      </w:tr>
      <w:tr w:rsidR="00FA37E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7EC" w:rsidRPr="008C4EFD" w:rsidRDefault="00537C73" w:rsidP="00537C7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C4EFD">
              <w:rPr>
                <w:rFonts w:ascii="Times New Roman" w:hAnsi="Times New Roman"/>
                <w:b/>
                <w:sz w:val="24"/>
                <w:szCs w:val="24"/>
              </w:rPr>
              <w:t>Поэтическая тетрадь 2</w:t>
            </w:r>
            <w:r w:rsidR="00FA37EC" w:rsidRPr="008C4EFD">
              <w:rPr>
                <w:rFonts w:ascii="Times New Roman" w:hAnsi="Times New Roman"/>
                <w:b/>
                <w:sz w:val="24"/>
                <w:szCs w:val="24"/>
              </w:rPr>
              <w:t xml:space="preserve"> (8 ч)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7EC" w:rsidRPr="008C4EFD" w:rsidRDefault="00FA37EC" w:rsidP="00537C7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C4EF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7E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С. Чёрный «Что ты тискаешь утёнка?»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7E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С. Чёрный «Воробей», «Слон».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– практикум, обучение сопоставлению поступков героев в стихотворениях</w:t>
            </w:r>
          </w:p>
        </w:tc>
      </w:tr>
      <w:tr w:rsidR="00FA37E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А. Блок  «Сны»,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Работа в парах</w:t>
            </w:r>
          </w:p>
        </w:tc>
      </w:tr>
      <w:tr w:rsidR="00FA37E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 xml:space="preserve">А. А. Блок. </w:t>
            </w: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«Ворона»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7E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М. Пришвин «Моя Родина».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7E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С. Есенин «Черёмуха».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– наблюдение, своеобразие есенинской лирики</w:t>
            </w:r>
          </w:p>
        </w:tc>
      </w:tr>
      <w:tr w:rsidR="00FA37E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7.7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Проверим и оценим свои достижения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7E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7.8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Обобщаю</w:t>
            </w:r>
            <w:r w:rsidR="00537C73"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щий урок «Поэтическая тетрадь №2</w:t>
            </w: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» . Проверочная работа.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 xml:space="preserve">Урок – концерт, чтение стихов наизусть </w:t>
            </w:r>
          </w:p>
        </w:tc>
      </w:tr>
      <w:tr w:rsidR="00FA37EC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7EC" w:rsidRPr="008C4EFD" w:rsidRDefault="00FA37EC" w:rsidP="00537C7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C4EFD">
              <w:rPr>
                <w:rFonts w:ascii="Times New Roman" w:hAnsi="Times New Roman"/>
                <w:b/>
                <w:sz w:val="24"/>
                <w:szCs w:val="24"/>
              </w:rPr>
              <w:t>Люби живое (19ч)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7EC" w:rsidRPr="008C4EFD" w:rsidRDefault="00FA37EC" w:rsidP="00537C7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C4EFD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7EC" w:rsidRPr="00537C73" w:rsidRDefault="00FA37EC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7FAB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4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Работа парах, анализ сборников книг о животных</w:t>
            </w:r>
          </w:p>
        </w:tc>
      </w:tr>
      <w:tr w:rsidR="00DB7FAB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И. Соколов-Микитов «</w:t>
            </w:r>
            <w:proofErr w:type="spellStart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Листопадничек</w:t>
            </w:r>
            <w:proofErr w:type="spellEnd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7FAB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И. Соколов-Микитов «</w:t>
            </w:r>
            <w:proofErr w:type="spellStart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Листопадничек</w:t>
            </w:r>
            <w:proofErr w:type="spellEnd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7FAB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И. Соколов-Микитов «</w:t>
            </w:r>
            <w:proofErr w:type="spellStart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Листопадничек</w:t>
            </w:r>
            <w:proofErr w:type="spellEnd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– практикум, работа в парах составление плана к произведению</w:t>
            </w:r>
          </w:p>
        </w:tc>
      </w:tr>
      <w:tr w:rsidR="00DB7FAB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8.5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В. Белов «Малька провинилась»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Групповая работа, верность и преданность в произведении</w:t>
            </w:r>
          </w:p>
        </w:tc>
      </w:tr>
      <w:tr w:rsidR="00DB7FAB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8.6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В. Белов «Ещё про Мальку»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AB" w:rsidRPr="00537C73" w:rsidRDefault="00DB7FAB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D8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8.7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В. Белов книга о Мальке.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Урок-поиск нового, работа в группах.</w:t>
            </w:r>
          </w:p>
        </w:tc>
      </w:tr>
      <w:tr w:rsidR="00551D8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8.8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В. Драгунский «Он живой и светится…»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D8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8.9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В. Драгунский «Он живой и светится…»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 - наблюдение, волшебство с нами рядом.</w:t>
            </w:r>
          </w:p>
        </w:tc>
      </w:tr>
      <w:tr w:rsidR="00551D8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8.10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В. Драгунский «Он живой и светится…»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eastAsia="Times New Roman CYR" w:hAnsi="Times New Roman"/>
                <w:sz w:val="24"/>
                <w:szCs w:val="24"/>
              </w:rPr>
            </w:pPr>
          </w:p>
        </w:tc>
      </w:tr>
      <w:tr w:rsidR="00551D8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8.11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В. Астафьев «</w:t>
            </w:r>
            <w:proofErr w:type="spellStart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Капалуха</w:t>
            </w:r>
            <w:proofErr w:type="spellEnd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D8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8.12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В. Астафьев «</w:t>
            </w:r>
            <w:proofErr w:type="spellStart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Капалуха</w:t>
            </w:r>
            <w:proofErr w:type="spellEnd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D8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8.13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В. Астафьев «</w:t>
            </w:r>
            <w:proofErr w:type="spellStart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Капалуха</w:t>
            </w:r>
            <w:proofErr w:type="spellEnd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Урок-практикум, работа в парах. Составление рассказа о животных.</w:t>
            </w:r>
          </w:p>
        </w:tc>
      </w:tr>
      <w:tr w:rsidR="00551D8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8.14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Б. Житков «Про обезьянку»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D8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8.15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Б. Житков «Про обезьянку»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интеллектуальных раздумий, главная мысль и идея произведения</w:t>
            </w:r>
          </w:p>
        </w:tc>
      </w:tr>
      <w:tr w:rsidR="00551D8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8.16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Б. Житков «Про обезьянку»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D8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8.17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Проверим себя и оценим свои достижения.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D8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8.18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Внеклассное чтение.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 xml:space="preserve">Круглый стол, изображение природы в рассказе </w:t>
            </w:r>
            <w:r w:rsidRPr="00537C73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Синичкин календарь</w:t>
            </w:r>
            <w:r w:rsidRPr="00537C73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551D8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8.19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Обобщающий урок по разделу «Люби все живое». Проверочная работа.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8C4EF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D8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9</w:t>
            </w:r>
          </w:p>
        </w:tc>
        <w:tc>
          <w:tcPr>
            <w:tcW w:w="4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D84" w:rsidRPr="008C4EFD" w:rsidRDefault="00551D84" w:rsidP="00537C7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C4EFD">
              <w:rPr>
                <w:rFonts w:ascii="Times New Roman" w:hAnsi="Times New Roman"/>
                <w:b/>
                <w:sz w:val="24"/>
                <w:szCs w:val="24"/>
              </w:rPr>
              <w:t>Поэтическая тетрадь 3 (8 ч)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D84" w:rsidRPr="008C4EFD" w:rsidRDefault="00551D84" w:rsidP="00537C7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C4EF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D8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9.1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С. Маршак «Гроза днём», «В лесу над росистой поляной»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D8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9.2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А. </w:t>
            </w:r>
            <w:proofErr w:type="spellStart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Барто</w:t>
            </w:r>
            <w:proofErr w:type="spellEnd"/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«Разлука», «В театре»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Групповая работа, грусть и надежда в стихотворениях</w:t>
            </w:r>
          </w:p>
        </w:tc>
      </w:tr>
      <w:tr w:rsidR="00551D8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lastRenderedPageBreak/>
              <w:t>9.3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С. Михалков «Если»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фантазии, Детские фантазии в стихотворении</w:t>
            </w:r>
          </w:p>
        </w:tc>
      </w:tr>
      <w:tr w:rsidR="00551D8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9.4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Проект "В мире детской поэзии"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Урок проект, работа в группах</w:t>
            </w:r>
          </w:p>
        </w:tc>
      </w:tr>
      <w:tr w:rsidR="00551D8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9.5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М. Дружинина "Мамочка-мамуля"</w:t>
            </w:r>
          </w:p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Т. Бокова "Родина..."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D8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9.6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Е. Благинина «Кукушка», «Котёнок»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D8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9.7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Проверим себя и оценим свои достижения.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D84" w:rsidRPr="00537C73" w:rsidTr="004B6D02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9.8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Обобщающий урок по разделу «Поэтическая тетрадь №3». Проверочная работа.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Урок-игра</w:t>
            </w:r>
          </w:p>
        </w:tc>
      </w:tr>
      <w:tr w:rsidR="00551D84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10</w:t>
            </w:r>
          </w:p>
        </w:tc>
        <w:tc>
          <w:tcPr>
            <w:tcW w:w="4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D84" w:rsidRPr="008C4EFD" w:rsidRDefault="00551D84" w:rsidP="00537C7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C4EFD">
              <w:rPr>
                <w:rFonts w:ascii="Times New Roman" w:hAnsi="Times New Roman"/>
                <w:b/>
                <w:sz w:val="24"/>
                <w:szCs w:val="24"/>
              </w:rPr>
              <w:t>Собирай по ягодке – наберёшь кузовок (17 ч)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D84" w:rsidRPr="008C4EFD" w:rsidRDefault="00551D84" w:rsidP="00537C7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C4EFD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D84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A1063F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10.1</w:t>
            </w:r>
          </w:p>
        </w:tc>
        <w:tc>
          <w:tcPr>
            <w:tcW w:w="4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Знакомство с названием раздела. Прогнозирование содержания раздела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Работа парах, составление сборника рассказов по теме.</w:t>
            </w:r>
          </w:p>
        </w:tc>
      </w:tr>
      <w:tr w:rsidR="00551D84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A1063F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10.2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Б. Шергин «Собирай по ягодке – наберёшь кузовок»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D84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A1063F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10.3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Б. Шергин «Собирай по ягодке – наберёшь кузовок»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проблемных поисков, положительные качества человека</w:t>
            </w:r>
          </w:p>
        </w:tc>
      </w:tr>
      <w:tr w:rsidR="00551D84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A1063F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10.4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М. Зощенко «Золотые слова»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Работа в парах, образы детей в произведении</w:t>
            </w:r>
          </w:p>
        </w:tc>
      </w:tr>
      <w:tr w:rsidR="00551D84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A1063F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10.5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М. Зощенко «Золотые слова»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D84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A1063F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10.6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highlight w:val="cyan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М. Зощенко «Великие путешественники»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D84" w:rsidRPr="00537C73" w:rsidTr="00A1063F">
        <w:trPr>
          <w:trHeight w:val="689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A1063F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10.7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М. Зощенко «Великие путешественники»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– практикум, передача с помощью интонации отношения к героям произведения</w:t>
            </w:r>
          </w:p>
        </w:tc>
      </w:tr>
      <w:tr w:rsidR="00A1063F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63F" w:rsidRPr="00537C73" w:rsidRDefault="00A1063F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10.8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63F" w:rsidRPr="00537C73" w:rsidRDefault="00A1063F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М. Зощенко и его произведения.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63F" w:rsidRPr="00537C73" w:rsidRDefault="00A1063F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63F" w:rsidRPr="00537C73" w:rsidRDefault="00A1063F" w:rsidP="00537C73">
            <w:pPr>
              <w:pStyle w:val="a4"/>
              <w:rPr>
                <w:rFonts w:ascii="Times New Roman" w:eastAsia="Times New Roman CYR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исследование, работа в группах</w:t>
            </w:r>
          </w:p>
        </w:tc>
      </w:tr>
      <w:tr w:rsidR="00551D84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A1063F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10.9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А. Платонов «Цветок на земле»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Групповая работа, оценивание поступков героев, мотивов их поведения</w:t>
            </w:r>
          </w:p>
        </w:tc>
      </w:tr>
      <w:tr w:rsidR="00551D84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A1063F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10.10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А. Платонов «Цветок на земле».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D84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A1063F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10.11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Н. Носов «Федина задача»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D84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A1063F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10.12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Н. Носов «Телефон»</w:t>
            </w:r>
          </w:p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A1063F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63F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63F" w:rsidRPr="00537C73" w:rsidRDefault="00A1063F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10.13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63F" w:rsidRPr="00537C73" w:rsidRDefault="00A1063F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Н.Носов «Сборник юмористических рассказов.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63F" w:rsidRPr="00537C73" w:rsidRDefault="00A1063F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63F" w:rsidRPr="00537C73" w:rsidRDefault="00A1063F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Урок-исследование.</w:t>
            </w:r>
          </w:p>
        </w:tc>
      </w:tr>
      <w:tr w:rsidR="00551D84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A1063F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10.14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Проверим себя и оценим свои достижения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D84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A1063F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10.15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Внеклассное чтение. Книги о дружбе.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– конференция, представление и анализ прочитанных произведений</w:t>
            </w:r>
          </w:p>
        </w:tc>
      </w:tr>
      <w:tr w:rsidR="00A1063F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63F" w:rsidRPr="00537C73" w:rsidRDefault="00A1063F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t>10.16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63F" w:rsidRPr="00537C73" w:rsidRDefault="00A1063F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Развитие речи: Составление своих </w:t>
            </w: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юмористических рассказов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63F" w:rsidRPr="00537C73" w:rsidRDefault="00A1063F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63F" w:rsidRPr="00537C73" w:rsidRDefault="00A1063F" w:rsidP="00537C73">
            <w:pPr>
              <w:pStyle w:val="a4"/>
              <w:rPr>
                <w:rFonts w:ascii="Times New Roman" w:eastAsia="Times New Roman CYR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Урок-творчества</w:t>
            </w:r>
          </w:p>
        </w:tc>
      </w:tr>
      <w:tr w:rsidR="00551D84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A1063F" w:rsidP="00537C73">
            <w:pPr>
              <w:pStyle w:val="a4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666666"/>
                <w:sz w:val="24"/>
                <w:szCs w:val="24"/>
              </w:rPr>
              <w:lastRenderedPageBreak/>
              <w:t>10.17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Обобщающий урок по разделу «Собирай по ягодке – наберешь кузовок!». Проверочная работа.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Урок - путешествие</w:t>
            </w:r>
          </w:p>
        </w:tc>
      </w:tr>
      <w:tr w:rsidR="00551D84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D84" w:rsidRPr="008C4EFD" w:rsidRDefault="00A1063F" w:rsidP="00537C7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C4EFD">
              <w:rPr>
                <w:rFonts w:ascii="Times New Roman" w:hAnsi="Times New Roman"/>
                <w:b/>
                <w:sz w:val="24"/>
                <w:szCs w:val="24"/>
              </w:rPr>
              <w:t>Зарубежная литература (10</w:t>
            </w:r>
            <w:r w:rsidR="00551D84" w:rsidRPr="008C4EFD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D84" w:rsidRPr="008C4EFD" w:rsidRDefault="00551D84" w:rsidP="00537C7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C4EF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1063F" w:rsidRPr="008C4EF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D84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63F" w:rsidRPr="00537C73" w:rsidRDefault="00A1063F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Знакомство с названием раздела.</w:t>
            </w:r>
          </w:p>
          <w:p w:rsidR="00A1063F" w:rsidRPr="00537C73" w:rsidRDefault="00A1063F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Прогнозирование содержания</w:t>
            </w:r>
          </w:p>
          <w:p w:rsidR="00551D84" w:rsidRPr="00537C73" w:rsidRDefault="00A1063F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раздела.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A1063F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Урок-творчества, оформление «Читательского дневника»</w:t>
            </w:r>
          </w:p>
        </w:tc>
      </w:tr>
      <w:tr w:rsidR="00A1063F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63F" w:rsidRPr="00537C73" w:rsidRDefault="00A1063F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63F" w:rsidRPr="00537C73" w:rsidRDefault="00A1063F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Биография Г.Х. Андерсена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63F" w:rsidRPr="00537C73" w:rsidRDefault="00A1063F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63F" w:rsidRPr="00537C73" w:rsidRDefault="00A1063F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D84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43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Г.-Х. Андерсен «Гадкий утёнок»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D84" w:rsidRPr="00537C73" w:rsidRDefault="00551D84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94D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43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Г.-Х. Андерсен «Гадкий утёнок»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94D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11.5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  <w:lang w:eastAsia="en-US"/>
              </w:rPr>
              <w:t>Г.-Х. Андерсен «Гадкий утёнок»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творчества, составление диафильмов к произведению</w:t>
            </w:r>
          </w:p>
        </w:tc>
      </w:tr>
      <w:tr w:rsidR="001A094D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11.6</w:t>
            </w:r>
          </w:p>
        </w:tc>
        <w:tc>
          <w:tcPr>
            <w:tcW w:w="43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Внеклассное чтение. Произведения зарубежной литературы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Урок - диалог</w:t>
            </w:r>
          </w:p>
        </w:tc>
      </w:tr>
      <w:tr w:rsidR="001A094D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11.7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Комплексная итоговая работа (итог)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94D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11.8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537C73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 xml:space="preserve">Развивающий час по «зарубежной литературе» </w:t>
            </w:r>
            <w:proofErr w:type="spellStart"/>
            <w:r w:rsidRPr="00537C73">
              <w:rPr>
                <w:rFonts w:ascii="Times New Roman" w:hAnsi="Times New Roman"/>
                <w:sz w:val="24"/>
                <w:szCs w:val="24"/>
              </w:rPr>
              <w:t>Брейн-ринг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537C73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537C73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Урок игра, работа в группах</w:t>
            </w:r>
          </w:p>
        </w:tc>
      </w:tr>
      <w:tr w:rsidR="001A094D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11.9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 xml:space="preserve">Обобщающий урок по разделу </w:t>
            </w:r>
            <w:r w:rsidRPr="00537C73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Зарубежная литература</w:t>
            </w:r>
            <w:r w:rsidRPr="00537C73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537C73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Урок- викторина.</w:t>
            </w:r>
          </w:p>
        </w:tc>
      </w:tr>
      <w:tr w:rsidR="001A094D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eastAsia="Times New Roman CYR" w:hAnsi="Times New Roman"/>
                <w:sz w:val="24"/>
                <w:szCs w:val="24"/>
              </w:rPr>
            </w:pPr>
            <w:r w:rsidRPr="00537C73">
              <w:rPr>
                <w:rFonts w:ascii="Times New Roman" w:eastAsia="Times New Roman CYR" w:hAnsi="Times New Roman"/>
                <w:sz w:val="24"/>
                <w:szCs w:val="24"/>
              </w:rPr>
              <w:t>Обобщающий урок за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Урок-викторина по прочитанным за год произведениям</w:t>
            </w:r>
          </w:p>
        </w:tc>
      </w:tr>
      <w:tr w:rsidR="001A094D" w:rsidRPr="00537C73" w:rsidTr="004B6D02">
        <w:trPr>
          <w:trHeight w:val="22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094D" w:rsidRPr="00537C73" w:rsidRDefault="001A094D" w:rsidP="00537C7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1330" w:rsidRDefault="00891330" w:rsidP="00A317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</w:rPr>
      </w:pPr>
    </w:p>
    <w:p w:rsidR="00B96F1F" w:rsidRDefault="00B96F1F" w:rsidP="003E3B9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05158" w:rsidRDefault="00605158" w:rsidP="003A2C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B15834" w:rsidRDefault="00B15834" w:rsidP="003A2C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05158" w:rsidRDefault="00605158" w:rsidP="003A2C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FE5704" w:rsidRDefault="00FE5704" w:rsidP="003A2C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FE5704" w:rsidRDefault="00FE5704" w:rsidP="003A2C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FE5704" w:rsidRDefault="00FE5704" w:rsidP="003A2C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FE5704" w:rsidRDefault="00FE5704" w:rsidP="003A2C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FE5704" w:rsidRDefault="00FE5704" w:rsidP="003A2C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FE5704" w:rsidRDefault="00FE5704" w:rsidP="003A2C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FE5704" w:rsidRDefault="00FE5704" w:rsidP="003A2C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05158" w:rsidRDefault="00605158" w:rsidP="00BF76DC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BF76DC" w:rsidRDefault="00BF76DC" w:rsidP="00BF76DC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sectPr w:rsidR="00BF76DC" w:rsidSect="00C65035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5465DEA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0A"/>
    <w:multiLevelType w:val="singleLevel"/>
    <w:tmpl w:val="0000000A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1BD6B18"/>
    <w:multiLevelType w:val="multilevel"/>
    <w:tmpl w:val="A8F8A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6522854"/>
    <w:multiLevelType w:val="multilevel"/>
    <w:tmpl w:val="B8D08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7A96EA8"/>
    <w:multiLevelType w:val="multilevel"/>
    <w:tmpl w:val="C8029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9587CFA"/>
    <w:multiLevelType w:val="hybridMultilevel"/>
    <w:tmpl w:val="B432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F57D9B"/>
    <w:multiLevelType w:val="multilevel"/>
    <w:tmpl w:val="FA44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8523C1"/>
    <w:multiLevelType w:val="multilevel"/>
    <w:tmpl w:val="BABC4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960DA1"/>
    <w:multiLevelType w:val="multilevel"/>
    <w:tmpl w:val="0C5A2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2E4583"/>
    <w:multiLevelType w:val="hybridMultilevel"/>
    <w:tmpl w:val="D3FE56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7C4C11"/>
    <w:multiLevelType w:val="multilevel"/>
    <w:tmpl w:val="D8224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9CE4637"/>
    <w:multiLevelType w:val="multilevel"/>
    <w:tmpl w:val="C4F8F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44115D"/>
    <w:multiLevelType w:val="hybridMultilevel"/>
    <w:tmpl w:val="ADD8C3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3A6117"/>
    <w:multiLevelType w:val="multilevel"/>
    <w:tmpl w:val="DF78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86104B3"/>
    <w:multiLevelType w:val="hybridMultilevel"/>
    <w:tmpl w:val="F354831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C2F761A"/>
    <w:multiLevelType w:val="multilevel"/>
    <w:tmpl w:val="04E2B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EE616B7"/>
    <w:multiLevelType w:val="multilevel"/>
    <w:tmpl w:val="49B86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F9F5105"/>
    <w:multiLevelType w:val="multilevel"/>
    <w:tmpl w:val="E99C8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CE2399"/>
    <w:multiLevelType w:val="hybridMultilevel"/>
    <w:tmpl w:val="96DC25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FF1491"/>
    <w:multiLevelType w:val="multilevel"/>
    <w:tmpl w:val="4656C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852F27"/>
    <w:multiLevelType w:val="multilevel"/>
    <w:tmpl w:val="54852F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6E25C79"/>
    <w:multiLevelType w:val="multilevel"/>
    <w:tmpl w:val="AAC82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73E318F"/>
    <w:multiLevelType w:val="hybridMultilevel"/>
    <w:tmpl w:val="FB78E48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7A235B8"/>
    <w:multiLevelType w:val="hybridMultilevel"/>
    <w:tmpl w:val="1750A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946D07"/>
    <w:multiLevelType w:val="multilevel"/>
    <w:tmpl w:val="070C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C8B10F4"/>
    <w:multiLevelType w:val="hybridMultilevel"/>
    <w:tmpl w:val="358237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A73484"/>
    <w:multiLevelType w:val="hybridMultilevel"/>
    <w:tmpl w:val="D9681A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363CC6"/>
    <w:multiLevelType w:val="multilevel"/>
    <w:tmpl w:val="88B2A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0361911"/>
    <w:multiLevelType w:val="multilevel"/>
    <w:tmpl w:val="C882B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BF95949"/>
    <w:multiLevelType w:val="hybridMultilevel"/>
    <w:tmpl w:val="FDF42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0"/>
  </w:num>
  <w:num w:numId="3">
    <w:abstractNumId w:val="28"/>
  </w:num>
  <w:num w:numId="4">
    <w:abstractNumId w:val="35"/>
  </w:num>
  <w:num w:numId="5">
    <w:abstractNumId w:val="29"/>
  </w:num>
  <w:num w:numId="6">
    <w:abstractNumId w:val="27"/>
  </w:num>
  <w:num w:numId="7">
    <w:abstractNumId w:val="16"/>
  </w:num>
  <w:num w:numId="8">
    <w:abstractNumId w:val="24"/>
  </w:num>
  <w:num w:numId="9">
    <w:abstractNumId w:val="12"/>
  </w:num>
  <w:num w:numId="10">
    <w:abstractNumId w:val="10"/>
  </w:num>
  <w:num w:numId="11">
    <w:abstractNumId w:val="21"/>
  </w:num>
  <w:num w:numId="12">
    <w:abstractNumId w:val="11"/>
  </w:num>
  <w:num w:numId="13">
    <w:abstractNumId w:val="25"/>
  </w:num>
  <w:num w:numId="14">
    <w:abstractNumId w:val="36"/>
  </w:num>
  <w:num w:numId="15">
    <w:abstractNumId w:val="32"/>
  </w:num>
  <w:num w:numId="16">
    <w:abstractNumId w:val="18"/>
  </w:num>
  <w:num w:numId="17">
    <w:abstractNumId w:val="19"/>
  </w:num>
  <w:num w:numId="18">
    <w:abstractNumId w:val="14"/>
  </w:num>
  <w:num w:numId="19">
    <w:abstractNumId w:val="23"/>
  </w:num>
  <w:num w:numId="20">
    <w:abstractNumId w:val="15"/>
  </w:num>
  <w:num w:numId="21">
    <w:abstractNumId w:val="13"/>
  </w:num>
  <w:num w:numId="22">
    <w:abstractNumId w:val="1"/>
  </w:num>
  <w:num w:numId="23">
    <w:abstractNumId w:val="2"/>
  </w:num>
  <w:num w:numId="24">
    <w:abstractNumId w:val="3"/>
  </w:num>
  <w:num w:numId="25">
    <w:abstractNumId w:val="4"/>
  </w:num>
  <w:num w:numId="26">
    <w:abstractNumId w:val="5"/>
  </w:num>
  <w:num w:numId="27">
    <w:abstractNumId w:val="6"/>
  </w:num>
  <w:num w:numId="28">
    <w:abstractNumId w:val="7"/>
  </w:num>
  <w:num w:numId="29">
    <w:abstractNumId w:val="8"/>
  </w:num>
  <w:num w:numId="30">
    <w:abstractNumId w:val="9"/>
  </w:num>
  <w:num w:numId="31">
    <w:abstractNumId w:val="30"/>
  </w:num>
  <w:num w:numId="32">
    <w:abstractNumId w:val="22"/>
  </w:num>
  <w:num w:numId="33">
    <w:abstractNumId w:val="33"/>
  </w:num>
  <w:num w:numId="34">
    <w:abstractNumId w:val="34"/>
  </w:num>
  <w:num w:numId="35">
    <w:abstractNumId w:val="26"/>
  </w:num>
  <w:num w:numId="36">
    <w:abstractNumId w:val="17"/>
  </w:num>
  <w:num w:numId="37">
    <w:abstractNumId w:val="37"/>
  </w:num>
  <w:num w:numId="38">
    <w:abstractNumId w:val="31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A77"/>
    <w:rsid w:val="0001028A"/>
    <w:rsid w:val="00011533"/>
    <w:rsid w:val="0003411C"/>
    <w:rsid w:val="0003780E"/>
    <w:rsid w:val="00041476"/>
    <w:rsid w:val="00064333"/>
    <w:rsid w:val="00067266"/>
    <w:rsid w:val="00081419"/>
    <w:rsid w:val="000A64C3"/>
    <w:rsid w:val="000C1CA9"/>
    <w:rsid w:val="000C3FE8"/>
    <w:rsid w:val="000D0A30"/>
    <w:rsid w:val="001245B3"/>
    <w:rsid w:val="0013419B"/>
    <w:rsid w:val="0014140E"/>
    <w:rsid w:val="00147295"/>
    <w:rsid w:val="00172609"/>
    <w:rsid w:val="00183843"/>
    <w:rsid w:val="001A094D"/>
    <w:rsid w:val="001A6C8E"/>
    <w:rsid w:val="001B21E5"/>
    <w:rsid w:val="001B3D80"/>
    <w:rsid w:val="001D1D95"/>
    <w:rsid w:val="001D2518"/>
    <w:rsid w:val="001D4445"/>
    <w:rsid w:val="001E34A9"/>
    <w:rsid w:val="00200CA7"/>
    <w:rsid w:val="00227DA6"/>
    <w:rsid w:val="002320E4"/>
    <w:rsid w:val="00246C3C"/>
    <w:rsid w:val="00261F4B"/>
    <w:rsid w:val="002A40B3"/>
    <w:rsid w:val="002F13A4"/>
    <w:rsid w:val="00307743"/>
    <w:rsid w:val="00317C0D"/>
    <w:rsid w:val="00317EBB"/>
    <w:rsid w:val="003217E0"/>
    <w:rsid w:val="0033653A"/>
    <w:rsid w:val="00345F20"/>
    <w:rsid w:val="00350CF1"/>
    <w:rsid w:val="0036040D"/>
    <w:rsid w:val="0036113B"/>
    <w:rsid w:val="00370D8C"/>
    <w:rsid w:val="00372B8A"/>
    <w:rsid w:val="00381E02"/>
    <w:rsid w:val="00390E7B"/>
    <w:rsid w:val="00395926"/>
    <w:rsid w:val="003A2CAB"/>
    <w:rsid w:val="003C4C82"/>
    <w:rsid w:val="003E3B96"/>
    <w:rsid w:val="004108A8"/>
    <w:rsid w:val="00413A52"/>
    <w:rsid w:val="00415D20"/>
    <w:rsid w:val="00447F6E"/>
    <w:rsid w:val="00455FD0"/>
    <w:rsid w:val="0046407C"/>
    <w:rsid w:val="0047010E"/>
    <w:rsid w:val="00494B71"/>
    <w:rsid w:val="004A1A1B"/>
    <w:rsid w:val="004A3259"/>
    <w:rsid w:val="004B62B8"/>
    <w:rsid w:val="004B6D02"/>
    <w:rsid w:val="004C4943"/>
    <w:rsid w:val="004D42A7"/>
    <w:rsid w:val="00503746"/>
    <w:rsid w:val="0051136D"/>
    <w:rsid w:val="00521D0A"/>
    <w:rsid w:val="00524A19"/>
    <w:rsid w:val="00537C73"/>
    <w:rsid w:val="005503F5"/>
    <w:rsid w:val="00551D84"/>
    <w:rsid w:val="005822C7"/>
    <w:rsid w:val="005823E9"/>
    <w:rsid w:val="005E075C"/>
    <w:rsid w:val="005E25F9"/>
    <w:rsid w:val="005F1107"/>
    <w:rsid w:val="005F1C56"/>
    <w:rsid w:val="00603BCB"/>
    <w:rsid w:val="00605158"/>
    <w:rsid w:val="0062371D"/>
    <w:rsid w:val="00634A54"/>
    <w:rsid w:val="006842BC"/>
    <w:rsid w:val="006854DE"/>
    <w:rsid w:val="00696E5E"/>
    <w:rsid w:val="006A1E56"/>
    <w:rsid w:val="006E67DB"/>
    <w:rsid w:val="006F3DCD"/>
    <w:rsid w:val="0070338A"/>
    <w:rsid w:val="00705952"/>
    <w:rsid w:val="007435A5"/>
    <w:rsid w:val="007650A0"/>
    <w:rsid w:val="00770EC6"/>
    <w:rsid w:val="0078341C"/>
    <w:rsid w:val="007C570F"/>
    <w:rsid w:val="007C679D"/>
    <w:rsid w:val="007D0358"/>
    <w:rsid w:val="007E1CAB"/>
    <w:rsid w:val="007E2C5F"/>
    <w:rsid w:val="007F58E4"/>
    <w:rsid w:val="00804BCC"/>
    <w:rsid w:val="00820B24"/>
    <w:rsid w:val="00821A14"/>
    <w:rsid w:val="00822079"/>
    <w:rsid w:val="0082248E"/>
    <w:rsid w:val="008316AD"/>
    <w:rsid w:val="00833DF7"/>
    <w:rsid w:val="008355F7"/>
    <w:rsid w:val="008401F7"/>
    <w:rsid w:val="00860386"/>
    <w:rsid w:val="008631D9"/>
    <w:rsid w:val="00867A48"/>
    <w:rsid w:val="0087558D"/>
    <w:rsid w:val="00885D3F"/>
    <w:rsid w:val="00891330"/>
    <w:rsid w:val="00897558"/>
    <w:rsid w:val="008A1C4E"/>
    <w:rsid w:val="008A5167"/>
    <w:rsid w:val="008A7CCA"/>
    <w:rsid w:val="008B4996"/>
    <w:rsid w:val="008B7043"/>
    <w:rsid w:val="008C4EFD"/>
    <w:rsid w:val="008F07BF"/>
    <w:rsid w:val="008F3ED2"/>
    <w:rsid w:val="008F71D7"/>
    <w:rsid w:val="009012E7"/>
    <w:rsid w:val="00905CA5"/>
    <w:rsid w:val="00910756"/>
    <w:rsid w:val="00943EB0"/>
    <w:rsid w:val="009731B3"/>
    <w:rsid w:val="00984105"/>
    <w:rsid w:val="0098773C"/>
    <w:rsid w:val="00996EA2"/>
    <w:rsid w:val="009A2CCE"/>
    <w:rsid w:val="009B5108"/>
    <w:rsid w:val="009E2DD4"/>
    <w:rsid w:val="009E3C08"/>
    <w:rsid w:val="00A1063F"/>
    <w:rsid w:val="00A15A77"/>
    <w:rsid w:val="00A26ABA"/>
    <w:rsid w:val="00A277B3"/>
    <w:rsid w:val="00A31722"/>
    <w:rsid w:val="00A32CF5"/>
    <w:rsid w:val="00A6119C"/>
    <w:rsid w:val="00A80932"/>
    <w:rsid w:val="00A87B07"/>
    <w:rsid w:val="00AB6189"/>
    <w:rsid w:val="00AC5D04"/>
    <w:rsid w:val="00AD4D92"/>
    <w:rsid w:val="00AE0B9D"/>
    <w:rsid w:val="00AE4526"/>
    <w:rsid w:val="00AE6344"/>
    <w:rsid w:val="00AF022C"/>
    <w:rsid w:val="00AF0937"/>
    <w:rsid w:val="00AF1CCB"/>
    <w:rsid w:val="00B0411D"/>
    <w:rsid w:val="00B1327E"/>
    <w:rsid w:val="00B15834"/>
    <w:rsid w:val="00B22767"/>
    <w:rsid w:val="00B30B10"/>
    <w:rsid w:val="00B324D2"/>
    <w:rsid w:val="00B40F94"/>
    <w:rsid w:val="00B80244"/>
    <w:rsid w:val="00B908F4"/>
    <w:rsid w:val="00B9615A"/>
    <w:rsid w:val="00B96F1F"/>
    <w:rsid w:val="00BA56DA"/>
    <w:rsid w:val="00BB30E6"/>
    <w:rsid w:val="00BB5949"/>
    <w:rsid w:val="00BD3D80"/>
    <w:rsid w:val="00BD6277"/>
    <w:rsid w:val="00BF76DC"/>
    <w:rsid w:val="00C10234"/>
    <w:rsid w:val="00C13B6F"/>
    <w:rsid w:val="00C21C06"/>
    <w:rsid w:val="00C26DC2"/>
    <w:rsid w:val="00C46763"/>
    <w:rsid w:val="00C47D08"/>
    <w:rsid w:val="00C50E10"/>
    <w:rsid w:val="00C62749"/>
    <w:rsid w:val="00C65035"/>
    <w:rsid w:val="00C71B8B"/>
    <w:rsid w:val="00C73372"/>
    <w:rsid w:val="00CA0A03"/>
    <w:rsid w:val="00CA0AF5"/>
    <w:rsid w:val="00CB3BD6"/>
    <w:rsid w:val="00CC0524"/>
    <w:rsid w:val="00CE2439"/>
    <w:rsid w:val="00CE7FD2"/>
    <w:rsid w:val="00CF151F"/>
    <w:rsid w:val="00CF1EA3"/>
    <w:rsid w:val="00CF7796"/>
    <w:rsid w:val="00D01667"/>
    <w:rsid w:val="00D06B53"/>
    <w:rsid w:val="00D166B0"/>
    <w:rsid w:val="00D20A21"/>
    <w:rsid w:val="00D477A9"/>
    <w:rsid w:val="00D63D96"/>
    <w:rsid w:val="00DA2D5B"/>
    <w:rsid w:val="00DA592D"/>
    <w:rsid w:val="00DB7FAB"/>
    <w:rsid w:val="00DC15DF"/>
    <w:rsid w:val="00DD5259"/>
    <w:rsid w:val="00DF3159"/>
    <w:rsid w:val="00E03E62"/>
    <w:rsid w:val="00E13BF4"/>
    <w:rsid w:val="00E3322E"/>
    <w:rsid w:val="00E406E7"/>
    <w:rsid w:val="00E47315"/>
    <w:rsid w:val="00E65609"/>
    <w:rsid w:val="00E840FF"/>
    <w:rsid w:val="00E9755E"/>
    <w:rsid w:val="00EB0D9D"/>
    <w:rsid w:val="00EB1275"/>
    <w:rsid w:val="00EB470F"/>
    <w:rsid w:val="00EB6568"/>
    <w:rsid w:val="00ED65B7"/>
    <w:rsid w:val="00EE07EB"/>
    <w:rsid w:val="00F07814"/>
    <w:rsid w:val="00F10872"/>
    <w:rsid w:val="00F25476"/>
    <w:rsid w:val="00F30169"/>
    <w:rsid w:val="00F632D4"/>
    <w:rsid w:val="00FA269B"/>
    <w:rsid w:val="00FA29E4"/>
    <w:rsid w:val="00FA37EC"/>
    <w:rsid w:val="00FB02A2"/>
    <w:rsid w:val="00FB44D9"/>
    <w:rsid w:val="00FD1F22"/>
    <w:rsid w:val="00FE5704"/>
    <w:rsid w:val="00FF1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A7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067266"/>
    <w:pPr>
      <w:keepNext/>
      <w:spacing w:after="0" w:line="240" w:lineRule="auto"/>
      <w:jc w:val="center"/>
      <w:outlineLvl w:val="1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67266"/>
    <w:rPr>
      <w:rFonts w:cs="Times New Roman"/>
      <w:b/>
      <w:sz w:val="28"/>
      <w:lang w:val="ru-RU" w:eastAsia="ru-RU" w:bidi="ar-SA"/>
    </w:rPr>
  </w:style>
  <w:style w:type="paragraph" w:styleId="a3">
    <w:name w:val="List Paragraph"/>
    <w:basedOn w:val="a"/>
    <w:uiPriority w:val="34"/>
    <w:qFormat/>
    <w:rsid w:val="000C3FE8"/>
    <w:pPr>
      <w:ind w:left="720"/>
      <w:contextualSpacing/>
    </w:pPr>
  </w:style>
  <w:style w:type="paragraph" w:styleId="a4">
    <w:name w:val="No Spacing"/>
    <w:link w:val="a5"/>
    <w:uiPriority w:val="1"/>
    <w:qFormat/>
    <w:rsid w:val="00067266"/>
    <w:rPr>
      <w:sz w:val="22"/>
      <w:szCs w:val="22"/>
    </w:rPr>
  </w:style>
  <w:style w:type="paragraph" w:styleId="a6">
    <w:name w:val="Normal (Web)"/>
    <w:basedOn w:val="a"/>
    <w:uiPriority w:val="99"/>
    <w:unhideWhenUsed/>
    <w:rsid w:val="00415D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415D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locked/>
    <w:rsid w:val="00C71B8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link w:val="22"/>
    <w:locked/>
    <w:rsid w:val="00820B24"/>
    <w:rPr>
      <w:b/>
      <w:bCs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0B24"/>
    <w:pPr>
      <w:widowControl w:val="0"/>
      <w:shd w:val="clear" w:color="auto" w:fill="FFFFFF"/>
      <w:spacing w:before="240" w:after="60" w:line="288" w:lineRule="exact"/>
      <w:jc w:val="center"/>
    </w:pPr>
    <w:rPr>
      <w:b/>
      <w:bCs/>
      <w:sz w:val="23"/>
      <w:szCs w:val="23"/>
      <w:shd w:val="clear" w:color="auto" w:fill="FFFFFF"/>
      <w:lang/>
    </w:rPr>
  </w:style>
  <w:style w:type="paragraph" w:customStyle="1" w:styleId="c25">
    <w:name w:val="c25"/>
    <w:basedOn w:val="a"/>
    <w:rsid w:val="00BD6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BD6277"/>
  </w:style>
  <w:style w:type="paragraph" w:customStyle="1" w:styleId="c46">
    <w:name w:val="c46"/>
    <w:basedOn w:val="a"/>
    <w:rsid w:val="00BD6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BD6277"/>
  </w:style>
  <w:style w:type="character" w:customStyle="1" w:styleId="c12">
    <w:name w:val="c12"/>
    <w:basedOn w:val="a0"/>
    <w:rsid w:val="00BD6277"/>
  </w:style>
  <w:style w:type="paragraph" w:customStyle="1" w:styleId="c37">
    <w:name w:val="c37"/>
    <w:basedOn w:val="a"/>
    <w:rsid w:val="00BD6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5">
    <w:name w:val="c15"/>
    <w:basedOn w:val="a0"/>
    <w:rsid w:val="00BD6277"/>
  </w:style>
  <w:style w:type="paragraph" w:customStyle="1" w:styleId="c32">
    <w:name w:val="c32"/>
    <w:basedOn w:val="a"/>
    <w:rsid w:val="00BD6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BD6277"/>
  </w:style>
  <w:style w:type="paragraph" w:customStyle="1" w:styleId="c17">
    <w:name w:val="c17"/>
    <w:basedOn w:val="a"/>
    <w:rsid w:val="00BD6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9">
    <w:name w:val="c39"/>
    <w:basedOn w:val="a"/>
    <w:rsid w:val="00BD6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6">
    <w:name w:val="c26"/>
    <w:basedOn w:val="a0"/>
    <w:rsid w:val="00BD6277"/>
  </w:style>
  <w:style w:type="paragraph" w:customStyle="1" w:styleId="c6">
    <w:name w:val="c6"/>
    <w:basedOn w:val="a"/>
    <w:rsid w:val="00BD6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rsid w:val="00BD6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rsid w:val="00BD6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3">
    <w:name w:val="c33"/>
    <w:basedOn w:val="a"/>
    <w:rsid w:val="00BD6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2">
    <w:name w:val="c42"/>
    <w:basedOn w:val="a"/>
    <w:rsid w:val="00521D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2">
    <w:name w:val="c72"/>
    <w:basedOn w:val="a"/>
    <w:rsid w:val="00521D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1">
    <w:name w:val="c51"/>
    <w:basedOn w:val="a0"/>
    <w:rsid w:val="00891330"/>
  </w:style>
  <w:style w:type="character" w:customStyle="1" w:styleId="c67">
    <w:name w:val="c67"/>
    <w:basedOn w:val="a0"/>
    <w:rsid w:val="00891330"/>
  </w:style>
  <w:style w:type="character" w:customStyle="1" w:styleId="c54">
    <w:name w:val="c54"/>
    <w:basedOn w:val="a0"/>
    <w:rsid w:val="00891330"/>
  </w:style>
  <w:style w:type="character" w:customStyle="1" w:styleId="c31">
    <w:name w:val="c31"/>
    <w:basedOn w:val="a0"/>
    <w:rsid w:val="00891330"/>
  </w:style>
  <w:style w:type="character" w:customStyle="1" w:styleId="c24">
    <w:name w:val="c24"/>
    <w:basedOn w:val="a0"/>
    <w:rsid w:val="00891330"/>
  </w:style>
  <w:style w:type="character" w:customStyle="1" w:styleId="a5">
    <w:name w:val="Без интервала Знак"/>
    <w:link w:val="a4"/>
    <w:uiPriority w:val="1"/>
    <w:rsid w:val="00F10872"/>
    <w:rPr>
      <w:sz w:val="22"/>
      <w:szCs w:val="22"/>
      <w:lang w:bidi="ar-SA"/>
    </w:rPr>
  </w:style>
  <w:style w:type="character" w:styleId="a8">
    <w:name w:val="Strong"/>
    <w:uiPriority w:val="99"/>
    <w:qFormat/>
    <w:locked/>
    <w:rsid w:val="00A80932"/>
    <w:rPr>
      <w:b/>
      <w:bCs/>
    </w:rPr>
  </w:style>
  <w:style w:type="character" w:customStyle="1" w:styleId="Zag11">
    <w:name w:val="Zag_11"/>
    <w:uiPriority w:val="99"/>
    <w:rsid w:val="00B96F1F"/>
  </w:style>
  <w:style w:type="paragraph" w:customStyle="1" w:styleId="Standard">
    <w:name w:val="Standard"/>
    <w:rsid w:val="007F58E4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msonospacing0">
    <w:name w:val="msonospacing"/>
    <w:uiPriority w:val="99"/>
    <w:rsid w:val="00BB5949"/>
    <w:rPr>
      <w:sz w:val="22"/>
      <w:szCs w:val="22"/>
      <w:lang w:val="en-US" w:eastAsia="zh-CN"/>
    </w:rPr>
  </w:style>
  <w:style w:type="paragraph" w:styleId="a9">
    <w:name w:val="Balloon Text"/>
    <w:basedOn w:val="a"/>
    <w:link w:val="aa"/>
    <w:uiPriority w:val="99"/>
    <w:semiHidden/>
    <w:unhideWhenUsed/>
    <w:rsid w:val="00FE5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570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7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F9B86-0D84-4372-89FC-347549BFD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19</Pages>
  <Words>6429</Words>
  <Characters>36646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imango</dc:creator>
  <cp:keywords/>
  <dc:description/>
  <cp:lastModifiedBy>школа</cp:lastModifiedBy>
  <cp:revision>109</cp:revision>
  <cp:lastPrinted>2021-10-05T05:14:00Z</cp:lastPrinted>
  <dcterms:created xsi:type="dcterms:W3CDTF">2018-03-03T21:34:00Z</dcterms:created>
  <dcterms:modified xsi:type="dcterms:W3CDTF">2023-09-15T11:47:00Z</dcterms:modified>
</cp:coreProperties>
</file>