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5A6" w:rsidRDefault="004A35A6" w:rsidP="004A35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МИНИСТЕРСТВО ПРОСВЕЩЕНИЯ РОССИЙСКОЙ ФЕДЕРАЦИИ</w:t>
      </w:r>
    </w:p>
    <w:p w:rsidR="004A35A6" w:rsidRDefault="004A35A6" w:rsidP="004A35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Министерство просвещения и воспитания Ульяновской области</w:t>
      </w:r>
    </w:p>
    <w:p w:rsidR="004A35A6" w:rsidRDefault="004A35A6" w:rsidP="004A35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 «Новоспасский район»</w:t>
      </w:r>
    </w:p>
    <w:p w:rsidR="004A35A6" w:rsidRDefault="004A35A6" w:rsidP="004A35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МОУ «Троицко-Сунгурская  казачья СШ</w:t>
      </w:r>
    </w:p>
    <w:p w:rsidR="004A35A6" w:rsidRDefault="004A35A6" w:rsidP="004A35A6">
      <w:pPr>
        <w:framePr w:hSpace="180" w:wrap="around" w:vAnchor="page" w:hAnchor="margin" w:xAlign="center" w:y="3912"/>
        <w:tabs>
          <w:tab w:val="left" w:pos="9288"/>
        </w:tabs>
        <w:spacing w:after="0"/>
        <w:rPr>
          <w:rFonts w:ascii="Times New Roman" w:hAnsi="Times New Roman" w:cs="Times New Roman"/>
          <w:bCs/>
        </w:rPr>
      </w:pPr>
      <w:proofErr w:type="gramStart"/>
      <w:r>
        <w:rPr>
          <w:rFonts w:ascii="Times New Roman" w:hAnsi="Times New Roman" w:cs="Times New Roman"/>
          <w:bCs/>
        </w:rPr>
        <w:t>РАССМОТРЕНО</w:t>
      </w:r>
      <w:proofErr w:type="gramEnd"/>
      <w:r>
        <w:rPr>
          <w:rFonts w:ascii="Times New Roman" w:hAnsi="Times New Roman" w:cs="Times New Roman"/>
          <w:bCs/>
        </w:rPr>
        <w:t xml:space="preserve">                                            СОГЛАСОВАНО                УТВЕРЖДЕНО</w:t>
      </w:r>
    </w:p>
    <w:p w:rsidR="004A35A6" w:rsidRDefault="004A35A6" w:rsidP="004A35A6">
      <w:pPr>
        <w:framePr w:hSpace="180" w:wrap="around" w:vAnchor="page" w:hAnchor="margin" w:xAlign="center" w:y="3912"/>
        <w:tabs>
          <w:tab w:val="left" w:pos="9288"/>
        </w:tabs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на ШМО                                                           заместитель директора       директор МОУ</w:t>
      </w:r>
    </w:p>
    <w:p w:rsidR="004A35A6" w:rsidRDefault="004A35A6" w:rsidP="004A35A6">
      <w:pPr>
        <w:framePr w:hSpace="180" w:wrap="around" w:vAnchor="page" w:hAnchor="margin" w:xAlign="center" w:y="3912"/>
        <w:tabs>
          <w:tab w:val="left" w:pos="9288"/>
        </w:tabs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учителей начальных классов,                        по УВР                               «Троицко – Сунгурская СШ»</w:t>
      </w:r>
    </w:p>
    <w:p w:rsidR="004A35A6" w:rsidRDefault="004A35A6" w:rsidP="004A35A6">
      <w:pPr>
        <w:framePr w:hSpace="180" w:wrap="around" w:vAnchor="page" w:hAnchor="margin" w:xAlign="center" w:y="3912"/>
        <w:tabs>
          <w:tab w:val="left" w:pos="9288"/>
        </w:tabs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руководитель ШМО__________                   ___________________         ________________________</w:t>
      </w:r>
    </w:p>
    <w:p w:rsidR="004A35A6" w:rsidRDefault="004A35A6" w:rsidP="004A35A6">
      <w:pPr>
        <w:framePr w:hSpace="180" w:wrap="around" w:vAnchor="page" w:hAnchor="margin" w:xAlign="center" w:y="3912"/>
        <w:tabs>
          <w:tab w:val="left" w:pos="9288"/>
        </w:tabs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                Е. А. Авдеева                               С.В. Талалова                           С.В. Иванова</w:t>
      </w:r>
    </w:p>
    <w:p w:rsidR="004A35A6" w:rsidRDefault="004A35A6" w:rsidP="004A35A6">
      <w:pPr>
        <w:tabs>
          <w:tab w:val="left" w:pos="9288"/>
        </w:tabs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.</w:t>
      </w:r>
    </w:p>
    <w:p w:rsidR="004A35A6" w:rsidRDefault="004A35A6" w:rsidP="004A35A6">
      <w:pPr>
        <w:tabs>
          <w:tab w:val="left" w:pos="9288"/>
        </w:tabs>
        <w:spacing w:after="0"/>
        <w:rPr>
          <w:rFonts w:ascii="Times New Roman" w:hAnsi="Times New Roman" w:cs="Times New Roman"/>
          <w:bCs/>
        </w:rPr>
      </w:pPr>
    </w:p>
    <w:p w:rsidR="004A35A6" w:rsidRDefault="004A35A6" w:rsidP="004A35A6">
      <w:pPr>
        <w:tabs>
          <w:tab w:val="left" w:pos="9288"/>
        </w:tabs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Протокол № 1 от «30» 08                              Приказ №105 от «30» 08             Приказ №105 от «30» 08                                                 2023 г.                                                                                      2023 г.                                                2023 г</w:t>
      </w:r>
    </w:p>
    <w:p w:rsidR="004A35A6" w:rsidRDefault="004A35A6" w:rsidP="004A35A6">
      <w:pPr>
        <w:rPr>
          <w:rFonts w:ascii="Times New Roman" w:hAnsi="Times New Roman" w:cs="Times New Roman"/>
          <w:bCs/>
        </w:rPr>
      </w:pPr>
    </w:p>
    <w:p w:rsidR="004A35A6" w:rsidRDefault="004A35A6" w:rsidP="004A35A6">
      <w:pPr>
        <w:rPr>
          <w:rFonts w:ascii="Times New Roman" w:hAnsi="Times New Roman" w:cs="Times New Roman"/>
          <w:bCs/>
        </w:rPr>
      </w:pPr>
    </w:p>
    <w:p w:rsidR="004A35A6" w:rsidRDefault="004A35A6" w:rsidP="004A35A6"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Рабочая программа</w:t>
      </w:r>
    </w:p>
    <w:p w:rsidR="004A35A6" w:rsidRDefault="004A35A6" w:rsidP="004A35A6"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по учебному предмету </w:t>
      </w:r>
    </w:p>
    <w:p w:rsidR="004A35A6" w:rsidRDefault="004A35A6" w:rsidP="004A35A6"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«Математика»</w:t>
      </w:r>
    </w:p>
    <w:p w:rsidR="004A35A6" w:rsidRDefault="004A35A6" w:rsidP="004A35A6">
      <w:pPr>
        <w:pStyle w:val="a3"/>
        <w:rPr>
          <w:rFonts w:ascii="Times New Roman" w:hAnsi="Times New Roman"/>
          <w:sz w:val="28"/>
          <w:szCs w:val="28"/>
        </w:rPr>
      </w:pPr>
    </w:p>
    <w:p w:rsidR="004A35A6" w:rsidRDefault="004A35A6" w:rsidP="004A35A6">
      <w:pPr>
        <w:pStyle w:val="a3"/>
        <w:rPr>
          <w:rFonts w:ascii="Times New Roman" w:hAnsi="Times New Roman"/>
          <w:sz w:val="28"/>
          <w:szCs w:val="28"/>
        </w:rPr>
      </w:pPr>
    </w:p>
    <w:p w:rsidR="004A35A6" w:rsidRDefault="004A35A6" w:rsidP="004A35A6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4 класса </w:t>
      </w:r>
    </w:p>
    <w:p w:rsidR="004A35A6" w:rsidRDefault="004A35A6" w:rsidP="004A35A6">
      <w:pPr>
        <w:pStyle w:val="a3"/>
        <w:rPr>
          <w:rFonts w:ascii="Times New Roman" w:hAnsi="Times New Roman"/>
          <w:sz w:val="28"/>
          <w:szCs w:val="28"/>
        </w:rPr>
      </w:pPr>
    </w:p>
    <w:p w:rsidR="004A35A6" w:rsidRDefault="004A35A6" w:rsidP="004A35A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A35A6" w:rsidRDefault="004A35A6" w:rsidP="004A35A6"/>
    <w:p w:rsidR="004A35A6" w:rsidRDefault="004A35A6" w:rsidP="004A35A6"/>
    <w:p w:rsidR="004A35A6" w:rsidRDefault="004A35A6" w:rsidP="004A35A6"/>
    <w:p w:rsidR="004A35A6" w:rsidRDefault="004A35A6" w:rsidP="004A35A6"/>
    <w:p w:rsidR="004A35A6" w:rsidRDefault="004A35A6" w:rsidP="004A35A6"/>
    <w:p w:rsidR="004A35A6" w:rsidRDefault="004A35A6" w:rsidP="004A35A6"/>
    <w:p w:rsidR="004A35A6" w:rsidRDefault="004A35A6" w:rsidP="004A35A6"/>
    <w:p w:rsidR="00226DA7" w:rsidRDefault="00226DA7" w:rsidP="004A35A6"/>
    <w:p w:rsidR="00226DA7" w:rsidRDefault="00226DA7" w:rsidP="004A35A6"/>
    <w:p w:rsidR="00226DA7" w:rsidRDefault="00226DA7" w:rsidP="004A35A6"/>
    <w:p w:rsidR="004A35A6" w:rsidRDefault="004A35A6" w:rsidP="004A35A6"/>
    <w:p w:rsidR="004A35A6" w:rsidRDefault="004A35A6" w:rsidP="004A35A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Троицкий Сунгур, 2023</w:t>
      </w:r>
    </w:p>
    <w:p w:rsidR="004A35A6" w:rsidRDefault="004A35A6" w:rsidP="000F14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14D8" w:rsidRPr="000F14D8" w:rsidRDefault="000F14D8" w:rsidP="000F14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14D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Рабочая программа составлена на основе: </w:t>
      </w:r>
      <w:r w:rsidRPr="000F14D8">
        <w:rPr>
          <w:rFonts w:ascii="Times New Roman" w:eastAsia="Times New Roman" w:hAnsi="Times New Roman" w:cs="Times New Roman"/>
          <w:sz w:val="24"/>
          <w:szCs w:val="24"/>
        </w:rPr>
        <w:t>Математика. Примерные рабочие программы. Предметная линия учебников системы «Школа России». 1—4 классы : учеб</w:t>
      </w:r>
      <w:proofErr w:type="gramStart"/>
      <w:r w:rsidRPr="000F14D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F14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F14D8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0F14D8">
        <w:rPr>
          <w:rFonts w:ascii="Times New Roman" w:eastAsia="Times New Roman" w:hAnsi="Times New Roman" w:cs="Times New Roman"/>
          <w:sz w:val="24"/>
          <w:szCs w:val="24"/>
        </w:rPr>
        <w:t xml:space="preserve">особие для общеобразоват. организаций / [М. И. Мо </w:t>
      </w:r>
      <w:proofErr w:type="spellStart"/>
      <w:r w:rsidRPr="000F14D8">
        <w:rPr>
          <w:rFonts w:ascii="Times New Roman" w:eastAsia="Times New Roman" w:hAnsi="Times New Roman" w:cs="Times New Roman"/>
          <w:sz w:val="24"/>
          <w:szCs w:val="24"/>
        </w:rPr>
        <w:t>ро</w:t>
      </w:r>
      <w:proofErr w:type="spellEnd"/>
      <w:r w:rsidRPr="000F14D8">
        <w:rPr>
          <w:rFonts w:ascii="Times New Roman" w:eastAsia="Times New Roman" w:hAnsi="Times New Roman" w:cs="Times New Roman"/>
          <w:sz w:val="24"/>
          <w:szCs w:val="24"/>
        </w:rPr>
        <w:t xml:space="preserve"> и др.]. — 5-е изд., </w:t>
      </w:r>
      <w:proofErr w:type="spellStart"/>
      <w:r w:rsidRPr="000F14D8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0F14D8">
        <w:rPr>
          <w:rFonts w:ascii="Times New Roman" w:eastAsia="Times New Roman" w:hAnsi="Times New Roman" w:cs="Times New Roman"/>
          <w:sz w:val="24"/>
          <w:szCs w:val="24"/>
        </w:rPr>
        <w:t>. — М.</w:t>
      </w:r>
      <w:proofErr w:type="gramStart"/>
      <w:r w:rsidRPr="000F14D8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F14D8">
        <w:rPr>
          <w:rFonts w:ascii="Times New Roman" w:eastAsia="Times New Roman" w:hAnsi="Times New Roman" w:cs="Times New Roman"/>
          <w:sz w:val="24"/>
          <w:szCs w:val="24"/>
        </w:rPr>
        <w:t xml:space="preserve"> Просвещение, 2021.</w:t>
      </w:r>
    </w:p>
    <w:p w:rsidR="000F14D8" w:rsidRPr="000F14D8" w:rsidRDefault="000F14D8" w:rsidP="000F14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14D8" w:rsidRPr="000F14D8" w:rsidRDefault="000F14D8" w:rsidP="000F14D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0F14D8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Название учебников: 1. </w:t>
      </w:r>
      <w:r w:rsidR="00225CB2">
        <w:rPr>
          <w:rFonts w:ascii="Times New Roman" w:eastAsia="Calibri" w:hAnsi="Times New Roman" w:cs="Times New Roman"/>
          <w:sz w:val="24"/>
          <w:szCs w:val="24"/>
          <w:lang w:eastAsia="zh-CN"/>
        </w:rPr>
        <w:t>Математика. 4</w:t>
      </w:r>
      <w:r w:rsidRPr="000F14D8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класс: учеб</w:t>
      </w:r>
      <w:proofErr w:type="gramStart"/>
      <w:r w:rsidRPr="000F14D8">
        <w:rPr>
          <w:rFonts w:ascii="Times New Roman" w:eastAsia="Calibri" w:hAnsi="Times New Roman" w:cs="Times New Roman"/>
          <w:sz w:val="24"/>
          <w:szCs w:val="24"/>
          <w:lang w:eastAsia="zh-CN"/>
        </w:rPr>
        <w:t>.</w:t>
      </w:r>
      <w:proofErr w:type="gramEnd"/>
      <w:r w:rsidRPr="000F14D8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Pr="000F14D8">
        <w:rPr>
          <w:rFonts w:ascii="Times New Roman" w:eastAsia="Calibri" w:hAnsi="Times New Roman" w:cs="Times New Roman"/>
          <w:sz w:val="24"/>
          <w:szCs w:val="24"/>
          <w:lang w:eastAsia="zh-CN"/>
        </w:rPr>
        <w:t>д</w:t>
      </w:r>
      <w:proofErr w:type="gramEnd"/>
      <w:r w:rsidRPr="000F14D8">
        <w:rPr>
          <w:rFonts w:ascii="Times New Roman" w:eastAsia="Calibri" w:hAnsi="Times New Roman" w:cs="Times New Roman"/>
          <w:sz w:val="24"/>
          <w:szCs w:val="24"/>
          <w:lang w:eastAsia="zh-CN"/>
        </w:rPr>
        <w:t>ля общеобразоват. Организаций</w:t>
      </w:r>
      <w:proofErr w:type="gramStart"/>
      <w:r w:rsidRPr="000F14D8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В</w:t>
      </w:r>
      <w:proofErr w:type="gramEnd"/>
      <w:r w:rsidRPr="000F14D8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2 ч. Ч.1 / [М.И. Моро и др.],  – 11</w:t>
      </w:r>
      <w:r w:rsidR="00225CB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–е изд. - М.: Просвещение, 2021</w:t>
      </w:r>
    </w:p>
    <w:p w:rsidR="000F14D8" w:rsidRPr="000F14D8" w:rsidRDefault="000F14D8" w:rsidP="000F14D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</w:pPr>
      <w:r w:rsidRPr="000F14D8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2. </w:t>
      </w:r>
      <w:r w:rsidR="00225CB2">
        <w:rPr>
          <w:rFonts w:ascii="Times New Roman" w:eastAsia="Calibri" w:hAnsi="Times New Roman" w:cs="Times New Roman"/>
          <w:sz w:val="24"/>
          <w:szCs w:val="24"/>
          <w:lang w:eastAsia="zh-CN"/>
        </w:rPr>
        <w:t>Математика. 4</w:t>
      </w:r>
      <w:r w:rsidRPr="000F14D8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класс: учеб</w:t>
      </w:r>
      <w:proofErr w:type="gramStart"/>
      <w:r w:rsidRPr="000F14D8">
        <w:rPr>
          <w:rFonts w:ascii="Times New Roman" w:eastAsia="Calibri" w:hAnsi="Times New Roman" w:cs="Times New Roman"/>
          <w:sz w:val="24"/>
          <w:szCs w:val="24"/>
          <w:lang w:eastAsia="zh-CN"/>
        </w:rPr>
        <w:t>.</w:t>
      </w:r>
      <w:proofErr w:type="gramEnd"/>
      <w:r w:rsidRPr="000F14D8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Pr="000F14D8">
        <w:rPr>
          <w:rFonts w:ascii="Times New Roman" w:eastAsia="Calibri" w:hAnsi="Times New Roman" w:cs="Times New Roman"/>
          <w:sz w:val="24"/>
          <w:szCs w:val="24"/>
          <w:lang w:eastAsia="zh-CN"/>
        </w:rPr>
        <w:t>д</w:t>
      </w:r>
      <w:proofErr w:type="gramEnd"/>
      <w:r w:rsidRPr="000F14D8">
        <w:rPr>
          <w:rFonts w:ascii="Times New Roman" w:eastAsia="Calibri" w:hAnsi="Times New Roman" w:cs="Times New Roman"/>
          <w:sz w:val="24"/>
          <w:szCs w:val="24"/>
          <w:lang w:eastAsia="zh-CN"/>
        </w:rPr>
        <w:t>ля общеобразоват. Организаций</w:t>
      </w:r>
      <w:proofErr w:type="gramStart"/>
      <w:r w:rsidRPr="000F14D8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В</w:t>
      </w:r>
      <w:proofErr w:type="gramEnd"/>
      <w:r w:rsidRPr="000F14D8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2 ч. Ч.1 / [М.И. Моро и др.],  – 11</w:t>
      </w:r>
      <w:r w:rsidR="00225CB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–е изд. - М.: Просвещение, 2021</w:t>
      </w:r>
    </w:p>
    <w:p w:rsidR="000F14D8" w:rsidRPr="000F14D8" w:rsidRDefault="000F14D8" w:rsidP="000F14D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CC4CD0" w:rsidRPr="00F55278" w:rsidRDefault="00CC4CD0" w:rsidP="00AF5FDE">
      <w:pPr>
        <w:tabs>
          <w:tab w:val="left" w:pos="3443"/>
        </w:tabs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D542D9" w:rsidRPr="00F27292" w:rsidRDefault="00F1230E" w:rsidP="006D627A">
      <w:pPr>
        <w:pStyle w:val="a6"/>
        <w:numPr>
          <w:ilvl w:val="0"/>
          <w:numId w:val="20"/>
        </w:numPr>
        <w:jc w:val="center"/>
        <w:rPr>
          <w:b/>
        </w:rPr>
      </w:pPr>
      <w:r w:rsidRPr="00F27292">
        <w:rPr>
          <w:b/>
        </w:rPr>
        <w:t>Планируемые результаты освоения учебного предмета</w:t>
      </w:r>
    </w:p>
    <w:p w:rsidR="00A339C3" w:rsidRPr="00F27292" w:rsidRDefault="00F55278" w:rsidP="00F55278">
      <w:pPr>
        <w:pStyle w:val="a6"/>
        <w:ind w:left="0"/>
        <w:jc w:val="both"/>
        <w:rPr>
          <w:rFonts w:eastAsia="Wingdings-Regular"/>
          <w:b/>
          <w:bCs/>
          <w:iCs/>
        </w:rPr>
      </w:pPr>
      <w:r w:rsidRPr="00F27292">
        <w:rPr>
          <w:rFonts w:eastAsia="Wingdings-Regular"/>
          <w:b/>
          <w:bCs/>
          <w:iCs/>
        </w:rPr>
        <w:t>Личностные результаты</w:t>
      </w:r>
    </w:p>
    <w:p w:rsidR="00B5114E" w:rsidRPr="00F27292" w:rsidRDefault="00B5114E" w:rsidP="00B5114E">
      <w:pPr>
        <w:pStyle w:val="a6"/>
        <w:ind w:left="0"/>
        <w:jc w:val="both"/>
        <w:rPr>
          <w:rFonts w:eastAsia="Wingdings-Regular"/>
          <w:i/>
        </w:rPr>
      </w:pPr>
      <w:r w:rsidRPr="00F27292">
        <w:rPr>
          <w:rFonts w:eastAsia="Wingdings-Regular"/>
          <w:i/>
        </w:rPr>
        <w:t>У учащегося будут сформированы:</w:t>
      </w:r>
    </w:p>
    <w:p w:rsidR="00B5114E" w:rsidRPr="00F27292" w:rsidRDefault="00B5114E" w:rsidP="00A47D3C">
      <w:pPr>
        <w:pStyle w:val="a6"/>
        <w:numPr>
          <w:ilvl w:val="0"/>
          <w:numId w:val="1"/>
        </w:numPr>
        <w:jc w:val="both"/>
        <w:rPr>
          <w:rFonts w:eastAsia="Wingdings-Regular"/>
        </w:rPr>
      </w:pPr>
      <w:r w:rsidRPr="00F27292">
        <w:rPr>
          <w:rFonts w:eastAsia="Wingdings-Regular"/>
        </w:rPr>
        <w:t>основы целостного восприятия окружающего мира и универсальности математических способов его познания;</w:t>
      </w:r>
    </w:p>
    <w:p w:rsidR="00B5114E" w:rsidRPr="00F27292" w:rsidRDefault="00B5114E" w:rsidP="00A47D3C">
      <w:pPr>
        <w:pStyle w:val="a6"/>
        <w:numPr>
          <w:ilvl w:val="0"/>
          <w:numId w:val="1"/>
        </w:numPr>
        <w:jc w:val="both"/>
        <w:rPr>
          <w:rFonts w:eastAsia="Wingdings-Regular"/>
        </w:rPr>
      </w:pPr>
      <w:r w:rsidRPr="00F27292">
        <w:rPr>
          <w:rFonts w:eastAsia="Wingdings-Regular"/>
        </w:rPr>
        <w:t>уважительное отношение к иному мнению и культуре;</w:t>
      </w:r>
    </w:p>
    <w:p w:rsidR="00B5114E" w:rsidRPr="00F27292" w:rsidRDefault="00B5114E" w:rsidP="00A47D3C">
      <w:pPr>
        <w:pStyle w:val="a6"/>
        <w:numPr>
          <w:ilvl w:val="0"/>
          <w:numId w:val="1"/>
        </w:numPr>
        <w:jc w:val="both"/>
        <w:rPr>
          <w:rFonts w:eastAsia="Wingdings-Regular"/>
        </w:rPr>
      </w:pPr>
      <w:r w:rsidRPr="00F27292">
        <w:rPr>
          <w:rFonts w:eastAsia="Wingdings-Regular"/>
        </w:rPr>
        <w:t>навыки самоконтроля и самооценки результатов учебной деятельности на основе выделенных критериев её успешности;</w:t>
      </w:r>
    </w:p>
    <w:p w:rsidR="00B5114E" w:rsidRPr="00F27292" w:rsidRDefault="00B5114E" w:rsidP="00A47D3C">
      <w:pPr>
        <w:pStyle w:val="a6"/>
        <w:numPr>
          <w:ilvl w:val="0"/>
          <w:numId w:val="1"/>
        </w:numPr>
        <w:jc w:val="both"/>
        <w:rPr>
          <w:rFonts w:eastAsia="Wingdings-Regular"/>
        </w:rPr>
      </w:pPr>
      <w:r w:rsidRPr="00F27292">
        <w:rPr>
          <w:rFonts w:eastAsia="Wingdings-Regular"/>
        </w:rPr>
        <w:t>навыки определения наиболее эффективных способов достижения результата, освоение начальных форм познавательной и личностной рефлексии;</w:t>
      </w:r>
    </w:p>
    <w:p w:rsidR="00B5114E" w:rsidRPr="00F27292" w:rsidRDefault="00B5114E" w:rsidP="00A47D3C">
      <w:pPr>
        <w:pStyle w:val="a6"/>
        <w:numPr>
          <w:ilvl w:val="0"/>
          <w:numId w:val="1"/>
        </w:numPr>
        <w:jc w:val="both"/>
        <w:rPr>
          <w:rFonts w:eastAsia="Wingdings-Regular"/>
        </w:rPr>
      </w:pPr>
      <w:r w:rsidRPr="00F27292">
        <w:rPr>
          <w:rFonts w:eastAsia="Wingdings-Regular"/>
        </w:rPr>
        <w:t>положительное отношение к урокам математики, к обучению, к школе;</w:t>
      </w:r>
    </w:p>
    <w:p w:rsidR="00B5114E" w:rsidRPr="00F27292" w:rsidRDefault="00B5114E" w:rsidP="00A47D3C">
      <w:pPr>
        <w:pStyle w:val="a6"/>
        <w:numPr>
          <w:ilvl w:val="0"/>
          <w:numId w:val="1"/>
        </w:numPr>
        <w:jc w:val="both"/>
        <w:rPr>
          <w:rFonts w:eastAsia="Wingdings-Regular"/>
        </w:rPr>
      </w:pPr>
      <w:r w:rsidRPr="00F27292">
        <w:rPr>
          <w:rFonts w:eastAsia="Wingdings-Regular"/>
        </w:rPr>
        <w:t>мотивы учебной деятельности и личностного смысла учения;</w:t>
      </w:r>
    </w:p>
    <w:p w:rsidR="00B5114E" w:rsidRPr="00F27292" w:rsidRDefault="00B5114E" w:rsidP="00A47D3C">
      <w:pPr>
        <w:pStyle w:val="a6"/>
        <w:numPr>
          <w:ilvl w:val="0"/>
          <w:numId w:val="1"/>
        </w:numPr>
        <w:jc w:val="both"/>
        <w:rPr>
          <w:rFonts w:eastAsia="Wingdings-Regular"/>
        </w:rPr>
      </w:pPr>
      <w:r w:rsidRPr="00F27292">
        <w:rPr>
          <w:rFonts w:eastAsia="Wingdings-Regular"/>
        </w:rPr>
        <w:t>интерес к познанию, к новому учебному материалу, к овладению новыми способами познания, к исследовательской и поисковой деятельности в области математики;</w:t>
      </w:r>
    </w:p>
    <w:p w:rsidR="00B5114E" w:rsidRPr="00F27292" w:rsidRDefault="00B5114E" w:rsidP="00A47D3C">
      <w:pPr>
        <w:pStyle w:val="a6"/>
        <w:numPr>
          <w:ilvl w:val="0"/>
          <w:numId w:val="1"/>
        </w:numPr>
        <w:jc w:val="both"/>
        <w:rPr>
          <w:rFonts w:eastAsia="Wingdings-Regular"/>
        </w:rPr>
      </w:pPr>
      <w:r w:rsidRPr="00F27292">
        <w:rPr>
          <w:rFonts w:eastAsia="Wingdings-Regular"/>
        </w:rPr>
        <w:t>умения и навыки самостоятельной деятельности, осознание личной ответственности за её результат;</w:t>
      </w:r>
    </w:p>
    <w:p w:rsidR="00B5114E" w:rsidRPr="00F27292" w:rsidRDefault="00B5114E" w:rsidP="00A47D3C">
      <w:pPr>
        <w:pStyle w:val="a6"/>
        <w:numPr>
          <w:ilvl w:val="0"/>
          <w:numId w:val="1"/>
        </w:numPr>
        <w:jc w:val="both"/>
        <w:rPr>
          <w:rFonts w:eastAsia="Wingdings-Regular"/>
        </w:rPr>
      </w:pPr>
      <w:r w:rsidRPr="00F27292">
        <w:rPr>
          <w:rFonts w:eastAsia="Wingdings-Regular"/>
        </w:rPr>
        <w:t xml:space="preserve">навыки сотрудничества </w:t>
      </w:r>
      <w:proofErr w:type="gramStart"/>
      <w:r w:rsidRPr="00F27292">
        <w:rPr>
          <w:rFonts w:eastAsia="Wingdings-Regular"/>
        </w:rPr>
        <w:t>со</w:t>
      </w:r>
      <w:proofErr w:type="gramEnd"/>
      <w:r w:rsidRPr="00F27292">
        <w:rPr>
          <w:rFonts w:eastAsia="Wingdings-Regular"/>
        </w:rPr>
        <w:t xml:space="preserve"> взрослыми и сверстниками в разных ситуациях, умения не создавать конфликтов и находить выходы из спорных ситуаций;</w:t>
      </w:r>
    </w:p>
    <w:p w:rsidR="00B5114E" w:rsidRPr="00F27292" w:rsidRDefault="00B5114E" w:rsidP="00A47D3C">
      <w:pPr>
        <w:pStyle w:val="a6"/>
        <w:numPr>
          <w:ilvl w:val="0"/>
          <w:numId w:val="1"/>
        </w:numPr>
        <w:jc w:val="both"/>
        <w:rPr>
          <w:rFonts w:eastAsia="Wingdings-Regular"/>
        </w:rPr>
      </w:pPr>
      <w:r w:rsidRPr="00F27292">
        <w:rPr>
          <w:rFonts w:eastAsia="Wingdings-Regular"/>
        </w:rPr>
        <w:t>начальные представления об основах гражданской идентичности (через систему определённых заданий и упражнений);</w:t>
      </w:r>
    </w:p>
    <w:p w:rsidR="00B5114E" w:rsidRPr="00F27292" w:rsidRDefault="00B5114E" w:rsidP="00A47D3C">
      <w:pPr>
        <w:pStyle w:val="a6"/>
        <w:numPr>
          <w:ilvl w:val="0"/>
          <w:numId w:val="1"/>
        </w:numPr>
        <w:jc w:val="both"/>
        <w:rPr>
          <w:rFonts w:eastAsia="Wingdings-Regular"/>
        </w:rPr>
      </w:pPr>
      <w:r w:rsidRPr="00F27292">
        <w:rPr>
          <w:rFonts w:eastAsia="Wingdings-Regular"/>
        </w:rPr>
        <w:t>уважительное отношение к семейным ценностям, к истории страны, бережное отношение к природе, к культурным ценностям, ориентация на здоровый образ жизни, наличие мотивации к творческому труду.</w:t>
      </w:r>
    </w:p>
    <w:p w:rsidR="00B5114E" w:rsidRPr="00F27292" w:rsidRDefault="00B5114E" w:rsidP="00B5114E">
      <w:pPr>
        <w:pStyle w:val="a6"/>
        <w:ind w:left="0"/>
        <w:jc w:val="both"/>
        <w:rPr>
          <w:rFonts w:eastAsia="Wingdings-Regular"/>
        </w:rPr>
      </w:pPr>
      <w:r w:rsidRPr="00F27292">
        <w:rPr>
          <w:rFonts w:eastAsia="Wingdings-Regular"/>
          <w:i/>
          <w:iCs/>
        </w:rPr>
        <w:t>Учащийся получит возможность для формирования:</w:t>
      </w:r>
    </w:p>
    <w:p w:rsidR="00B5114E" w:rsidRPr="00F27292" w:rsidRDefault="00B5114E" w:rsidP="00A47D3C">
      <w:pPr>
        <w:pStyle w:val="a6"/>
        <w:numPr>
          <w:ilvl w:val="0"/>
          <w:numId w:val="2"/>
        </w:numPr>
        <w:jc w:val="both"/>
        <w:rPr>
          <w:rFonts w:eastAsia="Wingdings-Regular"/>
          <w:i/>
          <w:iCs/>
        </w:rPr>
      </w:pPr>
      <w:r w:rsidRPr="00F27292">
        <w:rPr>
          <w:rFonts w:eastAsia="Wingdings-Regular"/>
          <w:i/>
          <w:iCs/>
        </w:rPr>
        <w:t>понимания универсальности математических способов познания закономерностей окружающего мира, умения выстраивать и преобразовывать модели его отдельных процессов и явлений;</w:t>
      </w:r>
    </w:p>
    <w:p w:rsidR="00B5114E" w:rsidRPr="00F27292" w:rsidRDefault="00B5114E" w:rsidP="00A47D3C">
      <w:pPr>
        <w:pStyle w:val="a6"/>
        <w:numPr>
          <w:ilvl w:val="0"/>
          <w:numId w:val="2"/>
        </w:numPr>
        <w:jc w:val="both"/>
        <w:rPr>
          <w:rFonts w:eastAsia="Wingdings-Regular"/>
          <w:i/>
          <w:iCs/>
        </w:rPr>
      </w:pPr>
      <w:r w:rsidRPr="00F27292">
        <w:rPr>
          <w:rFonts w:eastAsia="Wingdings-Regular"/>
          <w:i/>
          <w:iCs/>
        </w:rPr>
        <w:t>адекватной оценки результатов своей учебной деятельности на основе заданных критериев её успешности;</w:t>
      </w:r>
    </w:p>
    <w:p w:rsidR="00B5114E" w:rsidRPr="00F27292" w:rsidRDefault="00B5114E" w:rsidP="00F55278">
      <w:pPr>
        <w:pStyle w:val="a6"/>
        <w:numPr>
          <w:ilvl w:val="0"/>
          <w:numId w:val="2"/>
        </w:numPr>
        <w:jc w:val="both"/>
        <w:rPr>
          <w:rFonts w:eastAsia="Wingdings-Regular"/>
          <w:i/>
          <w:iCs/>
        </w:rPr>
      </w:pPr>
      <w:r w:rsidRPr="00F27292">
        <w:rPr>
          <w:rFonts w:eastAsia="Wingdings-Regular"/>
          <w:i/>
          <w:iCs/>
        </w:rPr>
        <w:t>устойчивого интереса к продолжению математического образования, к расширению возможностей использования математических способов познания и описания зависимостей в явлениях и процессах окружающего мира, к решению прикладных задач.</w:t>
      </w:r>
    </w:p>
    <w:p w:rsidR="00CA54A2" w:rsidRPr="00F27292" w:rsidRDefault="00B5114E" w:rsidP="00F55278">
      <w:pPr>
        <w:pStyle w:val="a6"/>
        <w:jc w:val="both"/>
        <w:rPr>
          <w:rFonts w:eastAsia="Wingdings-Regular"/>
          <w:b/>
        </w:rPr>
      </w:pPr>
      <w:proofErr w:type="spellStart"/>
      <w:r w:rsidRPr="00F27292">
        <w:rPr>
          <w:rFonts w:eastAsia="Wingdings-Regular"/>
          <w:b/>
        </w:rPr>
        <w:t>Метапредметны</w:t>
      </w:r>
      <w:r w:rsidR="00CA54A2" w:rsidRPr="00F27292">
        <w:rPr>
          <w:rFonts w:eastAsia="Wingdings-Regular"/>
          <w:b/>
        </w:rPr>
        <w:t>е</w:t>
      </w:r>
      <w:proofErr w:type="spellEnd"/>
      <w:r w:rsidRPr="00F27292">
        <w:rPr>
          <w:rFonts w:eastAsia="Wingdings-Regular"/>
          <w:b/>
        </w:rPr>
        <w:t xml:space="preserve"> результат</w:t>
      </w:r>
      <w:r w:rsidR="00CA54A2" w:rsidRPr="00F27292">
        <w:rPr>
          <w:rFonts w:eastAsia="Wingdings-Regular"/>
          <w:b/>
        </w:rPr>
        <w:t>ы</w:t>
      </w:r>
    </w:p>
    <w:p w:rsidR="00B5114E" w:rsidRPr="00F27292" w:rsidRDefault="00B5114E" w:rsidP="00B5114E">
      <w:pPr>
        <w:pStyle w:val="a6"/>
        <w:ind w:left="0"/>
        <w:jc w:val="both"/>
        <w:rPr>
          <w:rFonts w:eastAsia="Wingdings-Regular"/>
          <w:i/>
        </w:rPr>
      </w:pPr>
      <w:r w:rsidRPr="00F27292">
        <w:rPr>
          <w:rFonts w:eastAsia="Wingdings-Regular"/>
          <w:b/>
          <w:bCs/>
          <w:i/>
        </w:rPr>
        <w:t>Регулятивные</w:t>
      </w:r>
    </w:p>
    <w:p w:rsidR="00B5114E" w:rsidRPr="00F27292" w:rsidRDefault="00B5114E" w:rsidP="00CA54A2">
      <w:pPr>
        <w:pStyle w:val="a6"/>
        <w:ind w:left="0"/>
        <w:jc w:val="both"/>
        <w:rPr>
          <w:rFonts w:eastAsia="Wingdings-Regular"/>
          <w:i/>
          <w:iCs/>
        </w:rPr>
      </w:pPr>
      <w:r w:rsidRPr="00F27292">
        <w:rPr>
          <w:rFonts w:eastAsia="Wingdings-Regular"/>
          <w:i/>
          <w:iCs/>
        </w:rPr>
        <w:t>Учащийся научится:</w:t>
      </w:r>
    </w:p>
    <w:p w:rsidR="00B5114E" w:rsidRPr="00F27292" w:rsidRDefault="00B5114E" w:rsidP="00A47D3C">
      <w:pPr>
        <w:pStyle w:val="a6"/>
        <w:numPr>
          <w:ilvl w:val="0"/>
          <w:numId w:val="3"/>
        </w:numPr>
        <w:rPr>
          <w:rFonts w:eastAsia="Wingdings-Regular"/>
        </w:rPr>
      </w:pPr>
      <w:r w:rsidRPr="00F27292">
        <w:rPr>
          <w:rFonts w:eastAsia="Wingdings-Regular"/>
        </w:rPr>
        <w:t>принимать и сохранять цели и задачи учебной деятельности, искать и находить средства их достижения;</w:t>
      </w:r>
    </w:p>
    <w:p w:rsidR="00B5114E" w:rsidRPr="00F27292" w:rsidRDefault="00B5114E" w:rsidP="00A47D3C">
      <w:pPr>
        <w:pStyle w:val="a6"/>
        <w:numPr>
          <w:ilvl w:val="0"/>
          <w:numId w:val="3"/>
        </w:numPr>
        <w:rPr>
          <w:rFonts w:eastAsia="Wingdings-Regular"/>
        </w:rPr>
      </w:pPr>
      <w:r w:rsidRPr="00F27292">
        <w:rPr>
          <w:rFonts w:eastAsia="Wingdings-Regular"/>
        </w:rPr>
        <w:t>определять наиболее эффективные способы достижения результата, освоение начальных форм познавательной и личностной рефлексии;</w:t>
      </w:r>
    </w:p>
    <w:p w:rsidR="00B5114E" w:rsidRPr="00F27292" w:rsidRDefault="00B5114E" w:rsidP="00A47D3C">
      <w:pPr>
        <w:pStyle w:val="a6"/>
        <w:numPr>
          <w:ilvl w:val="0"/>
          <w:numId w:val="3"/>
        </w:numPr>
        <w:rPr>
          <w:rFonts w:eastAsia="Wingdings-Regular"/>
        </w:rPr>
      </w:pPr>
      <w:r w:rsidRPr="00F27292">
        <w:rPr>
          <w:rFonts w:eastAsia="Wingdings-Regular"/>
        </w:rPr>
        <w:t>планировать, контролировать и оценивать учебные действия в соответствии с поставленной задачей и условиями её реализации;</w:t>
      </w:r>
    </w:p>
    <w:p w:rsidR="00B5114E" w:rsidRPr="00F27292" w:rsidRDefault="00B5114E" w:rsidP="00A47D3C">
      <w:pPr>
        <w:pStyle w:val="a6"/>
        <w:numPr>
          <w:ilvl w:val="0"/>
          <w:numId w:val="3"/>
        </w:numPr>
        <w:rPr>
          <w:rFonts w:eastAsia="Wingdings-Regular"/>
        </w:rPr>
      </w:pPr>
      <w:r w:rsidRPr="00F27292">
        <w:rPr>
          <w:rFonts w:eastAsia="Wingdings-Regular"/>
        </w:rPr>
        <w:lastRenderedPageBreak/>
        <w:t>воспринимать и понимать причины успеха/неуспеха в учебной деятельности и способности конструктивно действовать даже в ситуациях неуспеха.</w:t>
      </w:r>
    </w:p>
    <w:p w:rsidR="00B5114E" w:rsidRPr="00F27292" w:rsidRDefault="00B5114E" w:rsidP="00CA54A2">
      <w:pPr>
        <w:pStyle w:val="a6"/>
        <w:ind w:left="0"/>
        <w:rPr>
          <w:rFonts w:eastAsia="Wingdings-Regular"/>
        </w:rPr>
      </w:pPr>
      <w:r w:rsidRPr="00F27292">
        <w:rPr>
          <w:rFonts w:eastAsia="Wingdings-Regular"/>
          <w:i/>
          <w:iCs/>
        </w:rPr>
        <w:t>Учащийся получит возможность научиться:</w:t>
      </w:r>
    </w:p>
    <w:p w:rsidR="00B5114E" w:rsidRPr="00F27292" w:rsidRDefault="00B5114E" w:rsidP="00A47D3C">
      <w:pPr>
        <w:pStyle w:val="a6"/>
        <w:numPr>
          <w:ilvl w:val="0"/>
          <w:numId w:val="4"/>
        </w:numPr>
        <w:rPr>
          <w:rFonts w:eastAsia="Wingdings-Regular"/>
        </w:rPr>
      </w:pPr>
      <w:r w:rsidRPr="00F27292">
        <w:rPr>
          <w:rFonts w:eastAsia="Wingdings-Regular"/>
          <w:i/>
          <w:iCs/>
        </w:rPr>
        <w:t>ставить новые учебные задачи под руководством учителя;</w:t>
      </w:r>
    </w:p>
    <w:p w:rsidR="00CA54A2" w:rsidRPr="00F27292" w:rsidRDefault="00B5114E" w:rsidP="00F55278">
      <w:pPr>
        <w:pStyle w:val="a6"/>
        <w:numPr>
          <w:ilvl w:val="0"/>
          <w:numId w:val="4"/>
        </w:numPr>
        <w:rPr>
          <w:rFonts w:eastAsia="Wingdings-Regular"/>
        </w:rPr>
      </w:pPr>
      <w:r w:rsidRPr="00F27292">
        <w:rPr>
          <w:rFonts w:eastAsia="Wingdings-Regular"/>
          <w:i/>
          <w:iCs/>
        </w:rPr>
        <w:t xml:space="preserve">находить несколько способов действий при решении учебной задачи, оценивать их и выбирать наиболее </w:t>
      </w:r>
      <w:proofErr w:type="gramStart"/>
      <w:r w:rsidRPr="00F27292">
        <w:rPr>
          <w:rFonts w:eastAsia="Wingdings-Regular"/>
          <w:i/>
          <w:iCs/>
        </w:rPr>
        <w:t>рациональный</w:t>
      </w:r>
      <w:proofErr w:type="gramEnd"/>
      <w:r w:rsidRPr="00F27292">
        <w:rPr>
          <w:rFonts w:eastAsia="Wingdings-Regular"/>
          <w:i/>
          <w:iCs/>
        </w:rPr>
        <w:t>.</w:t>
      </w:r>
    </w:p>
    <w:p w:rsidR="00B5114E" w:rsidRPr="00F27292" w:rsidRDefault="00B5114E" w:rsidP="00CA54A2">
      <w:pPr>
        <w:pStyle w:val="a6"/>
        <w:ind w:left="0"/>
        <w:jc w:val="both"/>
        <w:rPr>
          <w:rFonts w:eastAsia="Wingdings-Regular"/>
          <w:b/>
          <w:bCs/>
          <w:i/>
          <w:iCs/>
        </w:rPr>
      </w:pPr>
      <w:r w:rsidRPr="00F27292">
        <w:rPr>
          <w:rFonts w:eastAsia="Wingdings-Regular"/>
          <w:b/>
          <w:bCs/>
          <w:i/>
          <w:iCs/>
        </w:rPr>
        <w:t>Познавательные</w:t>
      </w:r>
    </w:p>
    <w:p w:rsidR="00CA54A2" w:rsidRPr="00F27292" w:rsidRDefault="00CA54A2" w:rsidP="00CA54A2">
      <w:pPr>
        <w:pStyle w:val="a6"/>
        <w:ind w:left="0"/>
        <w:jc w:val="both"/>
        <w:rPr>
          <w:rFonts w:eastAsia="Wingdings-Regular"/>
        </w:rPr>
      </w:pPr>
    </w:p>
    <w:p w:rsidR="00B5114E" w:rsidRPr="00F27292" w:rsidRDefault="00CA54A2" w:rsidP="00CA54A2">
      <w:pPr>
        <w:pStyle w:val="a6"/>
        <w:ind w:left="0"/>
        <w:jc w:val="both"/>
        <w:rPr>
          <w:rFonts w:eastAsia="Wingdings-Regular"/>
          <w:bCs/>
          <w:i/>
        </w:rPr>
      </w:pPr>
      <w:r w:rsidRPr="00F27292">
        <w:rPr>
          <w:rFonts w:eastAsia="Wingdings-Regular"/>
          <w:bCs/>
          <w:i/>
        </w:rPr>
        <w:t xml:space="preserve">Учащийся </w:t>
      </w:r>
      <w:r w:rsidR="00B5114E" w:rsidRPr="00F27292">
        <w:rPr>
          <w:rFonts w:eastAsia="Wingdings-Regular"/>
          <w:bCs/>
          <w:i/>
        </w:rPr>
        <w:t>научится:</w:t>
      </w:r>
    </w:p>
    <w:p w:rsidR="00B5114E" w:rsidRPr="00F27292" w:rsidRDefault="00B5114E" w:rsidP="00A47D3C">
      <w:pPr>
        <w:pStyle w:val="a6"/>
        <w:numPr>
          <w:ilvl w:val="0"/>
          <w:numId w:val="5"/>
        </w:numPr>
        <w:jc w:val="both"/>
        <w:rPr>
          <w:rFonts w:eastAsia="Wingdings-Regular"/>
        </w:rPr>
      </w:pPr>
      <w:r w:rsidRPr="00F27292">
        <w:rPr>
          <w:rFonts w:eastAsia="Wingdings-Regular"/>
        </w:rPr>
        <w:t>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 задач;</w:t>
      </w:r>
    </w:p>
    <w:p w:rsidR="00B5114E" w:rsidRPr="00F27292" w:rsidRDefault="00B5114E" w:rsidP="00A47D3C">
      <w:pPr>
        <w:pStyle w:val="a6"/>
        <w:numPr>
          <w:ilvl w:val="0"/>
          <w:numId w:val="5"/>
        </w:numPr>
        <w:jc w:val="both"/>
        <w:rPr>
          <w:rFonts w:eastAsia="Wingdings-Regular"/>
        </w:rPr>
      </w:pPr>
      <w:r w:rsidRPr="00F27292">
        <w:rPr>
          <w:rFonts w:eastAsia="Wingdings-Regular"/>
        </w:rPr>
        <w:t>представлять информацию в знаково-символической или графической форме: самостоятельно выстраивать модели математических понятий, отношений, взаимосвязей и взаимозависимостей изучаемых объектов и процессов, схемы решения учебных и практических задач; выделять существенные характеристики объекта с целью выявления общих признаков для объектов рассматриваемого вида;</w:t>
      </w:r>
    </w:p>
    <w:p w:rsidR="00B5114E" w:rsidRPr="00F27292" w:rsidRDefault="00B5114E" w:rsidP="00A47D3C">
      <w:pPr>
        <w:pStyle w:val="a6"/>
        <w:numPr>
          <w:ilvl w:val="0"/>
          <w:numId w:val="5"/>
        </w:numPr>
        <w:jc w:val="both"/>
        <w:rPr>
          <w:rFonts w:eastAsia="Wingdings-Regular"/>
        </w:rPr>
      </w:pPr>
      <w:r w:rsidRPr="00F27292">
        <w:rPr>
          <w:rFonts w:eastAsia="Wingdings-Regular"/>
        </w:rPr>
        <w:t xml:space="preserve">владеть логическими действиями сравнения, анализа, синтеза, обобщения, классификации по </w:t>
      </w:r>
      <w:proofErr w:type="spellStart"/>
      <w:proofErr w:type="gramStart"/>
      <w:r w:rsidRPr="00F27292">
        <w:rPr>
          <w:rFonts w:eastAsia="Wingdings-Regular"/>
        </w:rPr>
        <w:t>родо-видовым</w:t>
      </w:r>
      <w:proofErr w:type="spellEnd"/>
      <w:proofErr w:type="gramEnd"/>
      <w:r w:rsidRPr="00F27292">
        <w:rPr>
          <w:rFonts w:eastAsia="Wingdings-Regular"/>
        </w:rPr>
        <w:t xml:space="preserve"> признакам, установления аналогий и причинно-следственных связей, построения рассуждений;</w:t>
      </w:r>
    </w:p>
    <w:p w:rsidR="00B5114E" w:rsidRPr="00F27292" w:rsidRDefault="00B5114E" w:rsidP="00A47D3C">
      <w:pPr>
        <w:pStyle w:val="a6"/>
        <w:numPr>
          <w:ilvl w:val="0"/>
          <w:numId w:val="5"/>
        </w:numPr>
        <w:jc w:val="both"/>
        <w:rPr>
          <w:rFonts w:eastAsia="Wingdings-Regular"/>
        </w:rPr>
      </w:pPr>
      <w:r w:rsidRPr="00F27292">
        <w:rPr>
          <w:rFonts w:eastAsia="Wingdings-Regular"/>
        </w:rPr>
        <w:t xml:space="preserve">владеть базовыми предметными понятиями и </w:t>
      </w:r>
      <w:proofErr w:type="spellStart"/>
      <w:r w:rsidRPr="00F27292">
        <w:rPr>
          <w:rFonts w:eastAsia="Wingdings-Regular"/>
        </w:rPr>
        <w:t>межпредметными</w:t>
      </w:r>
      <w:proofErr w:type="spellEnd"/>
      <w:r w:rsidRPr="00F27292">
        <w:rPr>
          <w:rFonts w:eastAsia="Wingdings-Regular"/>
        </w:rPr>
        <w:t xml:space="preserve"> понятиями (число, величина, геометрическая фигура), отражающими существенные связи и отношения между объектами и процессами;</w:t>
      </w:r>
    </w:p>
    <w:p w:rsidR="00B5114E" w:rsidRPr="00F27292" w:rsidRDefault="00B5114E" w:rsidP="00A47D3C">
      <w:pPr>
        <w:pStyle w:val="a6"/>
        <w:numPr>
          <w:ilvl w:val="0"/>
          <w:numId w:val="5"/>
        </w:numPr>
        <w:jc w:val="both"/>
        <w:rPr>
          <w:rFonts w:eastAsia="Wingdings-Regular"/>
        </w:rPr>
      </w:pPr>
      <w:r w:rsidRPr="00F27292">
        <w:rPr>
          <w:rFonts w:eastAsia="Wingdings-Regular"/>
        </w:rPr>
        <w:t>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«Математика», используя абстрактный язык математики;</w:t>
      </w:r>
    </w:p>
    <w:p w:rsidR="00B5114E" w:rsidRPr="00F27292" w:rsidRDefault="00B5114E" w:rsidP="00A47D3C">
      <w:pPr>
        <w:pStyle w:val="a6"/>
        <w:numPr>
          <w:ilvl w:val="0"/>
          <w:numId w:val="5"/>
        </w:numPr>
        <w:jc w:val="both"/>
        <w:rPr>
          <w:rFonts w:eastAsia="Wingdings-Regular"/>
        </w:rPr>
      </w:pPr>
      <w:r w:rsidRPr="00F27292">
        <w:rPr>
          <w:rFonts w:eastAsia="Wingdings-Regular"/>
        </w:rPr>
        <w:t>использовать способы решения проблем творческого и поискового характера;</w:t>
      </w:r>
    </w:p>
    <w:p w:rsidR="00B5114E" w:rsidRPr="00F27292" w:rsidRDefault="00B5114E" w:rsidP="00A47D3C">
      <w:pPr>
        <w:pStyle w:val="a6"/>
        <w:numPr>
          <w:ilvl w:val="0"/>
          <w:numId w:val="5"/>
        </w:numPr>
        <w:jc w:val="both"/>
        <w:rPr>
          <w:rFonts w:eastAsia="Wingdings-Regular"/>
        </w:rPr>
      </w:pPr>
      <w:r w:rsidRPr="00F27292">
        <w:rPr>
          <w:rFonts w:eastAsia="Wingdings-Regular"/>
        </w:rPr>
        <w:t>владеть навыками смыслового чтения текстов математического содержания в соответствии с поставленными целями и задачами;</w:t>
      </w:r>
    </w:p>
    <w:p w:rsidR="00B5114E" w:rsidRPr="00F27292" w:rsidRDefault="00B5114E" w:rsidP="00A47D3C">
      <w:pPr>
        <w:pStyle w:val="a6"/>
        <w:numPr>
          <w:ilvl w:val="0"/>
          <w:numId w:val="5"/>
        </w:numPr>
        <w:jc w:val="both"/>
        <w:rPr>
          <w:rFonts w:eastAsia="Wingdings-Regular"/>
        </w:rPr>
      </w:pPr>
      <w:r w:rsidRPr="00F27292">
        <w:rPr>
          <w:rFonts w:eastAsia="Wingdings-Regular"/>
        </w:rPr>
        <w:t>осуществлять поиск и выделять необходимую информацию для выполнения учебных и поисково-творческих заданий; применять метод информационного поиска, в том числе с помощью компьютерных средств;</w:t>
      </w:r>
    </w:p>
    <w:p w:rsidR="00B5114E" w:rsidRPr="00F27292" w:rsidRDefault="00B5114E" w:rsidP="00A47D3C">
      <w:pPr>
        <w:pStyle w:val="a6"/>
        <w:numPr>
          <w:ilvl w:val="0"/>
          <w:numId w:val="5"/>
        </w:numPr>
        <w:jc w:val="both"/>
        <w:rPr>
          <w:rFonts w:eastAsia="Wingdings-Regular"/>
        </w:rPr>
      </w:pPr>
      <w:r w:rsidRPr="00F27292">
        <w:rPr>
          <w:rFonts w:eastAsia="Wingdings-Regular"/>
        </w:rPr>
        <w:t>читать информацию, представленную в знаково-символической или графической форме, и осознанно строить математическое сообщение;</w:t>
      </w:r>
    </w:p>
    <w:p w:rsidR="00B5114E" w:rsidRPr="00F27292" w:rsidRDefault="00B5114E" w:rsidP="00F55278">
      <w:pPr>
        <w:pStyle w:val="a6"/>
        <w:numPr>
          <w:ilvl w:val="0"/>
          <w:numId w:val="5"/>
        </w:numPr>
        <w:jc w:val="both"/>
        <w:rPr>
          <w:rFonts w:eastAsia="Wingdings-Regular"/>
        </w:rPr>
      </w:pPr>
      <w:r w:rsidRPr="00F27292">
        <w:rPr>
          <w:rFonts w:eastAsia="Wingdings-Regular"/>
        </w:rPr>
        <w:t>использовать различные способы поиска (в справочных источниках и открытом учебном информационном пространстве сети Интернет), сбора, обработки, анализа, организации, передачи информации в соответствии с коммуникативными и познавательными задачами учебного предмета «Математика»; представлять информацию в виде таблицы, столбчатой диаграммы, виде</w:t>
      </w:r>
      <w:proofErr w:type="gramStart"/>
      <w:r w:rsidRPr="00F27292">
        <w:rPr>
          <w:rFonts w:eastAsia="Wingdings-Regular"/>
        </w:rPr>
        <w:t>о-</w:t>
      </w:r>
      <w:proofErr w:type="gramEnd"/>
      <w:r w:rsidRPr="00F27292">
        <w:rPr>
          <w:rFonts w:eastAsia="Wingdings-Regular"/>
        </w:rPr>
        <w:t xml:space="preserve"> и графических изображений, моделей геометрических фигур; готовить своё выступление и выступать с аудио- и </w:t>
      </w:r>
      <w:proofErr w:type="spellStart"/>
      <w:r w:rsidRPr="00F27292">
        <w:rPr>
          <w:rFonts w:eastAsia="Wingdings-Regular"/>
        </w:rPr>
        <w:t>видеосопровождением</w:t>
      </w:r>
      <w:proofErr w:type="spellEnd"/>
      <w:r w:rsidRPr="00F27292">
        <w:rPr>
          <w:rFonts w:eastAsia="Wingdings-Regular"/>
        </w:rPr>
        <w:t>.</w:t>
      </w:r>
    </w:p>
    <w:p w:rsidR="00B5114E" w:rsidRPr="00F27292" w:rsidRDefault="00CA54A2" w:rsidP="00CA54A2">
      <w:pPr>
        <w:pStyle w:val="a6"/>
        <w:ind w:left="0"/>
        <w:jc w:val="both"/>
        <w:rPr>
          <w:rFonts w:eastAsia="Wingdings-Regular"/>
          <w:bCs/>
        </w:rPr>
      </w:pPr>
      <w:r w:rsidRPr="00F27292">
        <w:rPr>
          <w:rFonts w:eastAsia="Wingdings-Regular"/>
          <w:bCs/>
          <w:i/>
          <w:iCs/>
        </w:rPr>
        <w:t>Учащийся</w:t>
      </w:r>
      <w:r w:rsidR="00B5114E" w:rsidRPr="00F27292">
        <w:rPr>
          <w:rFonts w:eastAsia="Wingdings-Regular"/>
          <w:bCs/>
          <w:i/>
          <w:iCs/>
        </w:rPr>
        <w:t xml:space="preserve"> получит возможность научиться:</w:t>
      </w:r>
    </w:p>
    <w:p w:rsidR="00B5114E" w:rsidRPr="00F27292" w:rsidRDefault="00B5114E" w:rsidP="00A47D3C">
      <w:pPr>
        <w:pStyle w:val="a6"/>
        <w:numPr>
          <w:ilvl w:val="0"/>
          <w:numId w:val="6"/>
        </w:numPr>
        <w:jc w:val="both"/>
        <w:rPr>
          <w:rFonts w:eastAsia="Wingdings-Regular"/>
          <w:i/>
        </w:rPr>
      </w:pPr>
      <w:r w:rsidRPr="00F27292">
        <w:rPr>
          <w:rFonts w:eastAsia="Wingdings-Regular"/>
          <w:i/>
        </w:rPr>
        <w:t>понимать универсальность математических способов познания закономерностей окружающего мира, выстраивать и преобразовывать модели его отдельных процессов и явлений;</w:t>
      </w:r>
    </w:p>
    <w:p w:rsidR="00B5114E" w:rsidRPr="00F27292" w:rsidRDefault="00B5114E" w:rsidP="00A47D3C">
      <w:pPr>
        <w:pStyle w:val="a6"/>
        <w:numPr>
          <w:ilvl w:val="0"/>
          <w:numId w:val="6"/>
        </w:numPr>
        <w:jc w:val="both"/>
        <w:rPr>
          <w:rFonts w:eastAsia="Wingdings-Regular"/>
          <w:i/>
        </w:rPr>
      </w:pPr>
      <w:r w:rsidRPr="00F27292">
        <w:rPr>
          <w:rFonts w:eastAsia="Wingdings-Regular"/>
          <w:i/>
        </w:rPr>
        <w:t>выполнять логические операции: сравнение, выявление закономерностей, классификацию по самостоятельно найденным основаниям — и делать на этой основе выводы;</w:t>
      </w:r>
    </w:p>
    <w:p w:rsidR="00B5114E" w:rsidRPr="00F27292" w:rsidRDefault="00B5114E" w:rsidP="00A47D3C">
      <w:pPr>
        <w:pStyle w:val="a6"/>
        <w:numPr>
          <w:ilvl w:val="0"/>
          <w:numId w:val="6"/>
        </w:numPr>
        <w:jc w:val="both"/>
        <w:rPr>
          <w:rFonts w:eastAsia="Wingdings-Regular"/>
          <w:i/>
        </w:rPr>
      </w:pPr>
      <w:r w:rsidRPr="00F27292">
        <w:rPr>
          <w:rFonts w:eastAsia="Wingdings-Regular"/>
          <w:i/>
        </w:rPr>
        <w:t>устанавливать причинно-следственные связи между</w:t>
      </w:r>
      <w:r w:rsidR="00C00DE9" w:rsidRPr="00F27292">
        <w:rPr>
          <w:rFonts w:eastAsia="Wingdings-Regular"/>
          <w:i/>
        </w:rPr>
        <w:t xml:space="preserve"> </w:t>
      </w:r>
      <w:r w:rsidRPr="00F27292">
        <w:rPr>
          <w:rFonts w:eastAsia="Wingdings-Regular"/>
          <w:i/>
        </w:rPr>
        <w:t>объектами и явлениями, проводить аналогии, делать обобщения;</w:t>
      </w:r>
    </w:p>
    <w:p w:rsidR="00B5114E" w:rsidRPr="00F27292" w:rsidRDefault="00B5114E" w:rsidP="00A47D3C">
      <w:pPr>
        <w:pStyle w:val="a6"/>
        <w:numPr>
          <w:ilvl w:val="0"/>
          <w:numId w:val="6"/>
        </w:numPr>
        <w:jc w:val="both"/>
        <w:rPr>
          <w:rFonts w:eastAsia="Wingdings-Regular"/>
          <w:i/>
        </w:rPr>
      </w:pPr>
      <w:r w:rsidRPr="00F27292">
        <w:rPr>
          <w:rFonts w:eastAsia="Wingdings-Regular"/>
          <w:i/>
        </w:rPr>
        <w:t>осуществлять расширенный поиск информации в различных источниках;</w:t>
      </w:r>
    </w:p>
    <w:p w:rsidR="00B5114E" w:rsidRPr="00F27292" w:rsidRDefault="00B5114E" w:rsidP="00A47D3C">
      <w:pPr>
        <w:pStyle w:val="a6"/>
        <w:numPr>
          <w:ilvl w:val="0"/>
          <w:numId w:val="6"/>
        </w:numPr>
        <w:jc w:val="both"/>
        <w:rPr>
          <w:rFonts w:eastAsia="Wingdings-Regular"/>
          <w:i/>
        </w:rPr>
      </w:pPr>
      <w:r w:rsidRPr="00F27292">
        <w:rPr>
          <w:rFonts w:eastAsia="Wingdings-Regular"/>
          <w:i/>
        </w:rPr>
        <w:t>составлять, записывать и выполнять инструкции (простой алгоритм), план поиска информации;</w:t>
      </w:r>
    </w:p>
    <w:p w:rsidR="00B5114E" w:rsidRPr="00F27292" w:rsidRDefault="00B5114E" w:rsidP="00A47D3C">
      <w:pPr>
        <w:pStyle w:val="a6"/>
        <w:numPr>
          <w:ilvl w:val="0"/>
          <w:numId w:val="6"/>
        </w:numPr>
        <w:jc w:val="both"/>
        <w:rPr>
          <w:rFonts w:eastAsia="Wingdings-Regular"/>
          <w:i/>
        </w:rPr>
      </w:pPr>
      <w:r w:rsidRPr="00F27292">
        <w:rPr>
          <w:rFonts w:eastAsia="Wingdings-Regular"/>
          <w:i/>
        </w:rPr>
        <w:t>распознавать одну и ту же информацию, представленную в разной форме (таблицы и диаграммы);</w:t>
      </w:r>
    </w:p>
    <w:p w:rsidR="00B5114E" w:rsidRPr="00F27292" w:rsidRDefault="00B5114E" w:rsidP="00A47D3C">
      <w:pPr>
        <w:pStyle w:val="a6"/>
        <w:numPr>
          <w:ilvl w:val="0"/>
          <w:numId w:val="6"/>
        </w:numPr>
        <w:jc w:val="both"/>
        <w:rPr>
          <w:rFonts w:eastAsia="Wingdings-Regular"/>
          <w:i/>
        </w:rPr>
      </w:pPr>
      <w:r w:rsidRPr="00F27292">
        <w:rPr>
          <w:rFonts w:eastAsia="Wingdings-Regular"/>
          <w:i/>
        </w:rPr>
        <w:lastRenderedPageBreak/>
        <w:t>планировать несложные исследования, собирать и представлять полученную информацию с помощью таблиц и диаграмм;</w:t>
      </w:r>
    </w:p>
    <w:p w:rsidR="00C00DE9" w:rsidRPr="00F27292" w:rsidRDefault="00B5114E" w:rsidP="00F55278">
      <w:pPr>
        <w:pStyle w:val="a6"/>
        <w:numPr>
          <w:ilvl w:val="0"/>
          <w:numId w:val="6"/>
        </w:numPr>
        <w:jc w:val="both"/>
        <w:rPr>
          <w:rFonts w:eastAsia="Wingdings-Regular"/>
          <w:i/>
        </w:rPr>
      </w:pPr>
      <w:r w:rsidRPr="00F27292">
        <w:rPr>
          <w:rFonts w:eastAsia="Wingdings-Regular"/>
          <w:i/>
        </w:rPr>
        <w:t>интерпретировать информацию, полученную при проведении несложных исследований (объяснять, сравнивать и обобщать данные, делать выводы и прогнозы). </w:t>
      </w:r>
    </w:p>
    <w:p w:rsidR="00C00DE9" w:rsidRPr="00F27292" w:rsidRDefault="00B5114E" w:rsidP="00C00DE9">
      <w:pPr>
        <w:pStyle w:val="a6"/>
        <w:ind w:left="0"/>
        <w:jc w:val="both"/>
        <w:rPr>
          <w:rFonts w:eastAsia="Wingdings-Regular"/>
          <w:i/>
        </w:rPr>
      </w:pPr>
      <w:r w:rsidRPr="00F27292">
        <w:rPr>
          <w:rFonts w:eastAsia="Wingdings-Regular"/>
          <w:b/>
          <w:bCs/>
          <w:i/>
        </w:rPr>
        <w:t xml:space="preserve">Коммуникативные </w:t>
      </w:r>
    </w:p>
    <w:p w:rsidR="00B5114E" w:rsidRPr="00F27292" w:rsidRDefault="00C00DE9" w:rsidP="00C00DE9">
      <w:pPr>
        <w:pStyle w:val="a6"/>
        <w:ind w:left="0"/>
        <w:jc w:val="both"/>
        <w:rPr>
          <w:rFonts w:eastAsia="Wingdings-Regular"/>
          <w:bCs/>
          <w:i/>
        </w:rPr>
      </w:pPr>
      <w:r w:rsidRPr="00F27292">
        <w:rPr>
          <w:rFonts w:eastAsia="Wingdings-Regular"/>
          <w:bCs/>
          <w:i/>
        </w:rPr>
        <w:t xml:space="preserve">Учащийся </w:t>
      </w:r>
      <w:r w:rsidR="00B5114E" w:rsidRPr="00F27292">
        <w:rPr>
          <w:rFonts w:eastAsia="Wingdings-Regular"/>
          <w:bCs/>
          <w:i/>
        </w:rPr>
        <w:t>научится:</w:t>
      </w:r>
    </w:p>
    <w:p w:rsidR="00B5114E" w:rsidRPr="00F27292" w:rsidRDefault="00B5114E" w:rsidP="00A47D3C">
      <w:pPr>
        <w:pStyle w:val="a6"/>
        <w:numPr>
          <w:ilvl w:val="0"/>
          <w:numId w:val="7"/>
        </w:numPr>
        <w:jc w:val="both"/>
        <w:rPr>
          <w:rFonts w:eastAsia="Wingdings-Regular"/>
        </w:rPr>
      </w:pPr>
      <w:r w:rsidRPr="00F27292">
        <w:rPr>
          <w:rFonts w:eastAsia="Wingdings-Regular"/>
        </w:rPr>
        <w:t>строить речевое высказывание в устной форме, использовать математическую терминологию;</w:t>
      </w:r>
    </w:p>
    <w:p w:rsidR="00B5114E" w:rsidRPr="00F27292" w:rsidRDefault="00B5114E" w:rsidP="00A47D3C">
      <w:pPr>
        <w:pStyle w:val="a6"/>
        <w:numPr>
          <w:ilvl w:val="0"/>
          <w:numId w:val="7"/>
        </w:numPr>
        <w:jc w:val="both"/>
        <w:rPr>
          <w:rFonts w:eastAsia="Wingdings-Regular"/>
        </w:rPr>
      </w:pPr>
      <w:r w:rsidRPr="00F27292">
        <w:rPr>
          <w:rFonts w:eastAsia="Wingdings-Regular"/>
        </w:rPr>
        <w:t>признавать возможность существования различных точек зрения, согласовывать свою точку зрения с позицией участников, работающих в группе, в паре, корректно и аргументированно, с использованием математической терминологии и математических знаний отстаивать свою позицию;</w:t>
      </w:r>
    </w:p>
    <w:p w:rsidR="00B5114E" w:rsidRPr="00F27292" w:rsidRDefault="00B5114E" w:rsidP="00A47D3C">
      <w:pPr>
        <w:pStyle w:val="a6"/>
        <w:numPr>
          <w:ilvl w:val="0"/>
          <w:numId w:val="7"/>
        </w:numPr>
        <w:jc w:val="both"/>
        <w:rPr>
          <w:rFonts w:eastAsia="Wingdings-Regular"/>
        </w:rPr>
      </w:pPr>
      <w:r w:rsidRPr="00F27292">
        <w:rPr>
          <w:rFonts w:eastAsia="Wingdings-Regular"/>
        </w:rPr>
        <w:t>принимать участие в работе в паре, в группе, использовать речевые средства, в том числе математическую терминологию, и средства информационных и коммуникационных технологий для решения коммуникативных и познавательных задач, в ходе решения учебных задач, проектной деятельности;</w:t>
      </w:r>
    </w:p>
    <w:p w:rsidR="00B5114E" w:rsidRPr="00F27292" w:rsidRDefault="00B5114E" w:rsidP="00A47D3C">
      <w:pPr>
        <w:pStyle w:val="a6"/>
        <w:numPr>
          <w:ilvl w:val="0"/>
          <w:numId w:val="7"/>
        </w:numPr>
        <w:jc w:val="both"/>
        <w:rPr>
          <w:rFonts w:eastAsia="Wingdings-Regular"/>
        </w:rPr>
      </w:pPr>
      <w:r w:rsidRPr="00F27292">
        <w:rPr>
          <w:rFonts w:eastAsia="Wingdings-Regular"/>
        </w:rPr>
        <w:t>принимать участие в определении общей цели и путей её достижения; уметь договариваться о распределении функций и ролей в совместной деятельности;</w:t>
      </w:r>
    </w:p>
    <w:p w:rsidR="00B5114E" w:rsidRPr="00F27292" w:rsidRDefault="00B5114E" w:rsidP="00A47D3C">
      <w:pPr>
        <w:pStyle w:val="a6"/>
        <w:numPr>
          <w:ilvl w:val="0"/>
          <w:numId w:val="7"/>
        </w:numPr>
        <w:jc w:val="both"/>
        <w:rPr>
          <w:rFonts w:eastAsia="Wingdings-Regular"/>
        </w:rPr>
      </w:pPr>
      <w:r w:rsidRPr="00F27292">
        <w:rPr>
          <w:rFonts w:eastAsia="Wingdings-Regular"/>
        </w:rPr>
        <w:t xml:space="preserve">навыкам сотрудничества </w:t>
      </w:r>
      <w:proofErr w:type="gramStart"/>
      <w:r w:rsidRPr="00F27292">
        <w:rPr>
          <w:rFonts w:eastAsia="Wingdings-Regular"/>
        </w:rPr>
        <w:t>со</w:t>
      </w:r>
      <w:proofErr w:type="gramEnd"/>
      <w:r w:rsidRPr="00F27292">
        <w:rPr>
          <w:rFonts w:eastAsia="Wingdings-Regular"/>
        </w:rPr>
        <w:t xml:space="preserve"> взрослыми и сверстниками в разных ситуациях, умениям не создавать конфликтов и находить выходы из спорных ситуаций;</w:t>
      </w:r>
    </w:p>
    <w:p w:rsidR="00B5114E" w:rsidRPr="00F27292" w:rsidRDefault="00B5114E" w:rsidP="00A47D3C">
      <w:pPr>
        <w:pStyle w:val="a6"/>
        <w:numPr>
          <w:ilvl w:val="0"/>
          <w:numId w:val="7"/>
        </w:numPr>
        <w:jc w:val="both"/>
        <w:rPr>
          <w:rFonts w:eastAsia="Wingdings-Regular"/>
        </w:rPr>
      </w:pPr>
      <w:r w:rsidRPr="00F27292">
        <w:rPr>
          <w:rFonts w:eastAsia="Wingdings-Regular"/>
        </w:rPr>
        <w:t>конструктивно разрешать конфликты посредством учёта интересов сторон и сотрудничества.</w:t>
      </w:r>
    </w:p>
    <w:p w:rsidR="00B5114E" w:rsidRPr="00F27292" w:rsidRDefault="00C00DE9" w:rsidP="00C00DE9">
      <w:pPr>
        <w:pStyle w:val="a6"/>
        <w:ind w:left="0"/>
        <w:jc w:val="both"/>
        <w:rPr>
          <w:rFonts w:eastAsia="Wingdings-Regular"/>
          <w:bCs/>
        </w:rPr>
      </w:pPr>
      <w:r w:rsidRPr="00F27292">
        <w:rPr>
          <w:rFonts w:eastAsia="Wingdings-Regular"/>
          <w:bCs/>
          <w:i/>
          <w:iCs/>
        </w:rPr>
        <w:t xml:space="preserve">Учащийся </w:t>
      </w:r>
      <w:r w:rsidR="00B5114E" w:rsidRPr="00F27292">
        <w:rPr>
          <w:rFonts w:eastAsia="Wingdings-Regular"/>
          <w:bCs/>
          <w:i/>
          <w:iCs/>
        </w:rPr>
        <w:t>получит возможность научиться:</w:t>
      </w:r>
    </w:p>
    <w:p w:rsidR="00B5114E" w:rsidRPr="00F27292" w:rsidRDefault="00B5114E" w:rsidP="00A47D3C">
      <w:pPr>
        <w:pStyle w:val="a6"/>
        <w:numPr>
          <w:ilvl w:val="0"/>
          <w:numId w:val="8"/>
        </w:numPr>
        <w:jc w:val="both"/>
        <w:rPr>
          <w:rFonts w:eastAsia="Wingdings-Regular"/>
          <w:i/>
        </w:rPr>
      </w:pPr>
      <w:r w:rsidRPr="00F27292">
        <w:rPr>
          <w:rFonts w:eastAsia="Wingdings-Regular"/>
          <w:i/>
        </w:rPr>
        <w:t>обмениваться информацией с одноклассниками, работающими в одной группе;</w:t>
      </w:r>
    </w:p>
    <w:p w:rsidR="00B5114E" w:rsidRPr="00F27292" w:rsidRDefault="00B5114E" w:rsidP="00F55278">
      <w:pPr>
        <w:pStyle w:val="a6"/>
        <w:numPr>
          <w:ilvl w:val="0"/>
          <w:numId w:val="8"/>
        </w:numPr>
        <w:jc w:val="both"/>
        <w:rPr>
          <w:rFonts w:eastAsia="Wingdings-Regular"/>
          <w:i/>
        </w:rPr>
      </w:pPr>
      <w:r w:rsidRPr="00F27292">
        <w:rPr>
          <w:rFonts w:eastAsia="Wingdings-Regular"/>
          <w:i/>
        </w:rPr>
        <w:t>обосновывать свою позицию и соотносить её с позицией одноклассников, работающих в одной группе.</w:t>
      </w:r>
    </w:p>
    <w:p w:rsidR="004862B2" w:rsidRPr="00F27292" w:rsidRDefault="00B5114E" w:rsidP="00F55278">
      <w:pPr>
        <w:pStyle w:val="a6"/>
        <w:ind w:left="0"/>
        <w:jc w:val="both"/>
        <w:rPr>
          <w:rFonts w:eastAsia="Wingdings-Regular"/>
        </w:rPr>
      </w:pPr>
      <w:r w:rsidRPr="00F27292">
        <w:rPr>
          <w:rFonts w:eastAsia="Wingdings-Regular"/>
          <w:b/>
          <w:bCs/>
        </w:rPr>
        <w:t>Предметные результаты</w:t>
      </w:r>
    </w:p>
    <w:p w:rsidR="00B5114E" w:rsidRPr="00F27292" w:rsidRDefault="004862B2" w:rsidP="004862B2">
      <w:pPr>
        <w:pStyle w:val="a6"/>
        <w:ind w:left="0"/>
        <w:jc w:val="both"/>
        <w:rPr>
          <w:rFonts w:eastAsia="Wingdings-Regular"/>
        </w:rPr>
      </w:pPr>
      <w:r w:rsidRPr="00F27292">
        <w:rPr>
          <w:rFonts w:eastAsia="Wingdings-Regular"/>
        </w:rPr>
        <w:t>ЧИСЛА И ВЕЛИЧИНЫ</w:t>
      </w:r>
    </w:p>
    <w:p w:rsidR="00B5114E" w:rsidRPr="00F27292" w:rsidRDefault="00B5114E" w:rsidP="004862B2">
      <w:pPr>
        <w:pStyle w:val="a6"/>
        <w:ind w:left="0"/>
        <w:jc w:val="both"/>
        <w:rPr>
          <w:rFonts w:eastAsia="Wingdings-Regular"/>
          <w:i/>
          <w:iCs/>
        </w:rPr>
      </w:pPr>
      <w:r w:rsidRPr="00F27292">
        <w:rPr>
          <w:rFonts w:eastAsia="Wingdings-Regular"/>
          <w:i/>
          <w:iCs/>
        </w:rPr>
        <w:t>Учащийся научится:</w:t>
      </w:r>
    </w:p>
    <w:p w:rsidR="00B5114E" w:rsidRPr="00F27292" w:rsidRDefault="00B5114E" w:rsidP="00A47D3C">
      <w:pPr>
        <w:pStyle w:val="a6"/>
        <w:numPr>
          <w:ilvl w:val="0"/>
          <w:numId w:val="9"/>
        </w:numPr>
        <w:jc w:val="both"/>
        <w:rPr>
          <w:rFonts w:eastAsia="Wingdings-Regular"/>
        </w:rPr>
      </w:pPr>
      <w:r w:rsidRPr="00F27292">
        <w:rPr>
          <w:rFonts w:eastAsia="Wingdings-Regular"/>
        </w:rPr>
        <w:t>образовывать, называть, читать, записывать, сравнивать, упорядочивать числа от 0 до 1 000 000;</w:t>
      </w:r>
    </w:p>
    <w:p w:rsidR="00B5114E" w:rsidRPr="00F27292" w:rsidRDefault="00B5114E" w:rsidP="00A47D3C">
      <w:pPr>
        <w:pStyle w:val="a6"/>
        <w:numPr>
          <w:ilvl w:val="0"/>
          <w:numId w:val="9"/>
        </w:numPr>
        <w:jc w:val="both"/>
        <w:rPr>
          <w:rFonts w:eastAsia="Wingdings-Regular"/>
        </w:rPr>
      </w:pPr>
      <w:r w:rsidRPr="00F27292">
        <w:rPr>
          <w:rFonts w:eastAsia="Wingdings-Regular"/>
        </w:rPr>
        <w:t>заменять мелкие единицы счёта крупными и наоборот;</w:t>
      </w:r>
    </w:p>
    <w:p w:rsidR="00B5114E" w:rsidRPr="00F27292" w:rsidRDefault="00B5114E" w:rsidP="00A47D3C">
      <w:pPr>
        <w:pStyle w:val="a6"/>
        <w:numPr>
          <w:ilvl w:val="0"/>
          <w:numId w:val="9"/>
        </w:numPr>
        <w:jc w:val="both"/>
        <w:rPr>
          <w:rFonts w:eastAsia="Wingdings-Regular"/>
        </w:rPr>
      </w:pPr>
      <w:r w:rsidRPr="00F27292">
        <w:rPr>
          <w:rFonts w:eastAsia="Wingdings-Regular"/>
        </w:rPr>
        <w:t>устанавливать закономерность – правило, по которому составлена числовая последовательность (увеличение/уменьшение числа на несколько единиц, увеличение/уменьшение числа в несколько раз); продолжать её или восстанавливать пропущенные в ней числа;</w:t>
      </w:r>
    </w:p>
    <w:p w:rsidR="00B5114E" w:rsidRPr="00F27292" w:rsidRDefault="00B5114E" w:rsidP="00A47D3C">
      <w:pPr>
        <w:pStyle w:val="a6"/>
        <w:numPr>
          <w:ilvl w:val="0"/>
          <w:numId w:val="9"/>
        </w:numPr>
        <w:jc w:val="both"/>
        <w:rPr>
          <w:rFonts w:eastAsia="Wingdings-Regular"/>
        </w:rPr>
      </w:pPr>
      <w:r w:rsidRPr="00F27292">
        <w:rPr>
          <w:rFonts w:eastAsia="Wingdings-Regular"/>
        </w:rPr>
        <w:t>группировать числа по заданному или самостоятельно установленному одному или нескольким признакам;</w:t>
      </w:r>
    </w:p>
    <w:p w:rsidR="00B5114E" w:rsidRPr="00F27292" w:rsidRDefault="00B5114E" w:rsidP="00A47D3C">
      <w:pPr>
        <w:pStyle w:val="a6"/>
        <w:numPr>
          <w:ilvl w:val="0"/>
          <w:numId w:val="9"/>
        </w:numPr>
        <w:jc w:val="both"/>
        <w:rPr>
          <w:rFonts w:eastAsia="Wingdings-Regular"/>
        </w:rPr>
      </w:pPr>
      <w:proofErr w:type="gramStart"/>
      <w:r w:rsidRPr="00F27292">
        <w:rPr>
          <w:rFonts w:eastAsia="Wingdings-Regular"/>
        </w:rPr>
        <w:t>читать, записывать и сравнивать величины (длину, площадь, массу, время, скорость), используя основные единицы измерения величин (километр, метр, дециметр, сантиметр, миллиметр; квадратный километр, квадратный метр, квадратный дециметр, квадратный сантиметр, квадратный миллиметр; тонна, центнер, килограмм, грамм; сутки, час, минута, секунда; километров в час, метров в минуту и др.) и соотношения между ними.</w:t>
      </w:r>
      <w:proofErr w:type="gramEnd"/>
    </w:p>
    <w:p w:rsidR="00B5114E" w:rsidRPr="00F27292" w:rsidRDefault="00B5114E" w:rsidP="004862B2">
      <w:pPr>
        <w:pStyle w:val="a6"/>
        <w:ind w:left="0"/>
        <w:jc w:val="both"/>
        <w:rPr>
          <w:rFonts w:eastAsia="Wingdings-Regular"/>
        </w:rPr>
      </w:pPr>
      <w:r w:rsidRPr="00F27292">
        <w:rPr>
          <w:rFonts w:eastAsia="Wingdings-Regular"/>
          <w:i/>
          <w:iCs/>
        </w:rPr>
        <w:t>Учащийся получит возможность научиться:</w:t>
      </w:r>
    </w:p>
    <w:p w:rsidR="00B5114E" w:rsidRPr="00F27292" w:rsidRDefault="00B5114E" w:rsidP="00A47D3C">
      <w:pPr>
        <w:pStyle w:val="a6"/>
        <w:numPr>
          <w:ilvl w:val="0"/>
          <w:numId w:val="10"/>
        </w:numPr>
        <w:jc w:val="both"/>
        <w:rPr>
          <w:rFonts w:eastAsia="Wingdings-Regular"/>
        </w:rPr>
      </w:pPr>
      <w:r w:rsidRPr="00F27292">
        <w:rPr>
          <w:rFonts w:eastAsia="Wingdings-Regular"/>
          <w:i/>
          <w:iCs/>
        </w:rPr>
        <w:t>классифицировать числа по нескольким основаниям (в более сложных случаях) и объяснять свои действия;</w:t>
      </w:r>
    </w:p>
    <w:p w:rsidR="004862B2" w:rsidRPr="00F27292" w:rsidRDefault="00B5114E" w:rsidP="00F55278">
      <w:pPr>
        <w:pStyle w:val="a6"/>
        <w:numPr>
          <w:ilvl w:val="0"/>
          <w:numId w:val="10"/>
        </w:numPr>
        <w:jc w:val="both"/>
        <w:rPr>
          <w:rFonts w:eastAsia="Wingdings-Regular"/>
        </w:rPr>
      </w:pPr>
      <w:r w:rsidRPr="00F27292">
        <w:rPr>
          <w:rFonts w:eastAsia="Wingdings-Regular"/>
          <w:i/>
          <w:iCs/>
        </w:rPr>
        <w:t>самостоятельно выбирать единицу для измерения таких величин, как площадь, масса, в конкретных условиях и объяснять свой выбор.</w:t>
      </w:r>
    </w:p>
    <w:p w:rsidR="00B5114E" w:rsidRPr="00F27292" w:rsidRDefault="004862B2" w:rsidP="004862B2">
      <w:pPr>
        <w:pStyle w:val="a6"/>
        <w:ind w:left="0"/>
        <w:jc w:val="both"/>
        <w:rPr>
          <w:rFonts w:eastAsia="Wingdings-Regular"/>
        </w:rPr>
      </w:pPr>
      <w:r w:rsidRPr="00F27292">
        <w:rPr>
          <w:rFonts w:eastAsia="Wingdings-Regular"/>
        </w:rPr>
        <w:t>АРИФМЕТИЧЕСКИЕ ДЕЙСТВИЯ</w:t>
      </w:r>
    </w:p>
    <w:p w:rsidR="00B5114E" w:rsidRPr="00F27292" w:rsidRDefault="00B5114E" w:rsidP="004862B2">
      <w:pPr>
        <w:pStyle w:val="a6"/>
        <w:ind w:left="0"/>
        <w:jc w:val="both"/>
        <w:rPr>
          <w:rFonts w:eastAsia="Wingdings-Regular"/>
          <w:bCs/>
          <w:i/>
          <w:iCs/>
        </w:rPr>
      </w:pPr>
      <w:r w:rsidRPr="00F27292">
        <w:rPr>
          <w:rFonts w:eastAsia="Wingdings-Regular"/>
          <w:bCs/>
          <w:i/>
          <w:iCs/>
        </w:rPr>
        <w:t>Учащийся научится:</w:t>
      </w:r>
    </w:p>
    <w:p w:rsidR="00B5114E" w:rsidRPr="00F27292" w:rsidRDefault="00B5114E" w:rsidP="00A47D3C">
      <w:pPr>
        <w:pStyle w:val="a6"/>
        <w:numPr>
          <w:ilvl w:val="0"/>
          <w:numId w:val="12"/>
        </w:numPr>
        <w:jc w:val="both"/>
        <w:rPr>
          <w:rFonts w:eastAsia="Wingdings-Regular"/>
        </w:rPr>
      </w:pPr>
      <w:r w:rsidRPr="00F27292">
        <w:rPr>
          <w:rFonts w:eastAsia="Wingdings-Regular"/>
        </w:rPr>
        <w:t xml:space="preserve">выполнять письменно действия с многозначными числами (сложение, вычитание, умножение и деление на однозначное, двузначное число в пределах 10 000) с </w:t>
      </w:r>
      <w:r w:rsidRPr="00F27292">
        <w:rPr>
          <w:rFonts w:eastAsia="Wingdings-Regular"/>
        </w:rPr>
        <w:lastRenderedPageBreak/>
        <w:t>использованием таблиц сложения и умножения чисел, алгоритмов письменных арифметических действий (в том числе деления с остатком);</w:t>
      </w:r>
    </w:p>
    <w:p w:rsidR="00B5114E" w:rsidRPr="00F27292" w:rsidRDefault="00B5114E" w:rsidP="00A47D3C">
      <w:pPr>
        <w:pStyle w:val="a6"/>
        <w:numPr>
          <w:ilvl w:val="0"/>
          <w:numId w:val="12"/>
        </w:numPr>
        <w:jc w:val="both"/>
        <w:rPr>
          <w:rFonts w:eastAsia="Wingdings-Regular"/>
        </w:rPr>
      </w:pPr>
      <w:r w:rsidRPr="00F27292">
        <w:rPr>
          <w:rFonts w:eastAsia="Wingdings-Regular"/>
        </w:rPr>
        <w:t>выполнять устно сложение, вычитание, умножение и деление однозначных, двузначных и трёхзначных чисел в случаях, сводимых к действиям в пределах 100 (в том числе с 0 и числом 1);</w:t>
      </w:r>
    </w:p>
    <w:p w:rsidR="00B5114E" w:rsidRPr="00F27292" w:rsidRDefault="00B5114E" w:rsidP="00A47D3C">
      <w:pPr>
        <w:pStyle w:val="a6"/>
        <w:numPr>
          <w:ilvl w:val="0"/>
          <w:numId w:val="12"/>
        </w:numPr>
        <w:jc w:val="both"/>
        <w:rPr>
          <w:rFonts w:eastAsia="Wingdings-Regular"/>
        </w:rPr>
      </w:pPr>
      <w:r w:rsidRPr="00F27292">
        <w:rPr>
          <w:rFonts w:eastAsia="Wingdings-Regular"/>
        </w:rPr>
        <w:t>выделять неизвестный компонент арифметического действия и находить его значение;</w:t>
      </w:r>
    </w:p>
    <w:p w:rsidR="00B5114E" w:rsidRPr="00F27292" w:rsidRDefault="00B5114E" w:rsidP="00A47D3C">
      <w:pPr>
        <w:pStyle w:val="a6"/>
        <w:numPr>
          <w:ilvl w:val="0"/>
          <w:numId w:val="12"/>
        </w:numPr>
        <w:jc w:val="both"/>
        <w:rPr>
          <w:rFonts w:eastAsia="Wingdings-Regular"/>
        </w:rPr>
      </w:pPr>
      <w:proofErr w:type="gramStart"/>
      <w:r w:rsidRPr="00F27292">
        <w:rPr>
          <w:rFonts w:eastAsia="Wingdings-Regular"/>
        </w:rPr>
        <w:t>вычислять значение числового выражения, содержащего 2–3 арифметических действия (со скобками и без скобок).</w:t>
      </w:r>
      <w:proofErr w:type="gramEnd"/>
    </w:p>
    <w:p w:rsidR="00B5114E" w:rsidRPr="00F27292" w:rsidRDefault="00B5114E" w:rsidP="004862B2">
      <w:pPr>
        <w:pStyle w:val="a6"/>
        <w:ind w:left="0"/>
        <w:jc w:val="both"/>
        <w:rPr>
          <w:rFonts w:eastAsia="Wingdings-Regular"/>
          <w:b/>
        </w:rPr>
      </w:pPr>
      <w:r w:rsidRPr="00F27292">
        <w:rPr>
          <w:rFonts w:eastAsia="Wingdings-Regular"/>
          <w:b/>
          <w:i/>
          <w:iCs/>
        </w:rPr>
        <w:t>Учащийся получит возможность научиться:</w:t>
      </w:r>
    </w:p>
    <w:p w:rsidR="00B5114E" w:rsidRPr="00F27292" w:rsidRDefault="00B5114E" w:rsidP="00A47D3C">
      <w:pPr>
        <w:pStyle w:val="a6"/>
        <w:numPr>
          <w:ilvl w:val="0"/>
          <w:numId w:val="11"/>
        </w:numPr>
        <w:jc w:val="both"/>
        <w:rPr>
          <w:rFonts w:eastAsia="Wingdings-Regular"/>
        </w:rPr>
      </w:pPr>
      <w:r w:rsidRPr="00F27292">
        <w:rPr>
          <w:rFonts w:eastAsia="Wingdings-Regular"/>
          <w:i/>
          <w:iCs/>
        </w:rPr>
        <w:t>выполнять действия с величинами;</w:t>
      </w:r>
    </w:p>
    <w:p w:rsidR="00B5114E" w:rsidRPr="00F27292" w:rsidRDefault="00B5114E" w:rsidP="00A47D3C">
      <w:pPr>
        <w:pStyle w:val="a6"/>
        <w:numPr>
          <w:ilvl w:val="0"/>
          <w:numId w:val="11"/>
        </w:numPr>
        <w:jc w:val="both"/>
        <w:rPr>
          <w:rFonts w:eastAsia="Wingdings-Regular"/>
        </w:rPr>
      </w:pPr>
      <w:r w:rsidRPr="00F27292">
        <w:rPr>
          <w:rFonts w:eastAsia="Wingdings-Regular"/>
          <w:i/>
          <w:iCs/>
        </w:rPr>
        <w:t>выполнять проверку правильности вычислений разными способами (с помощью обратного действия, прикидки и оценки результата действия, на основе зависимости между компонентами и результатом действия);</w:t>
      </w:r>
    </w:p>
    <w:p w:rsidR="00B5114E" w:rsidRPr="00F27292" w:rsidRDefault="00B5114E" w:rsidP="00A47D3C">
      <w:pPr>
        <w:pStyle w:val="a6"/>
        <w:numPr>
          <w:ilvl w:val="0"/>
          <w:numId w:val="11"/>
        </w:numPr>
        <w:jc w:val="both"/>
        <w:rPr>
          <w:rFonts w:eastAsia="Wingdings-Regular"/>
        </w:rPr>
      </w:pPr>
      <w:r w:rsidRPr="00F27292">
        <w:rPr>
          <w:rFonts w:eastAsia="Wingdings-Regular"/>
          <w:i/>
          <w:iCs/>
        </w:rPr>
        <w:t>использовать свойства арифметических действий для удобства вычислений;</w:t>
      </w:r>
    </w:p>
    <w:p w:rsidR="00B5114E" w:rsidRPr="00F27292" w:rsidRDefault="00B5114E" w:rsidP="00A47D3C">
      <w:pPr>
        <w:pStyle w:val="a6"/>
        <w:numPr>
          <w:ilvl w:val="0"/>
          <w:numId w:val="11"/>
        </w:numPr>
        <w:jc w:val="both"/>
        <w:rPr>
          <w:rFonts w:eastAsia="Wingdings-Regular"/>
        </w:rPr>
      </w:pPr>
      <w:r w:rsidRPr="00F27292">
        <w:rPr>
          <w:rFonts w:eastAsia="Wingdings-Regular"/>
          <w:i/>
          <w:iCs/>
        </w:rPr>
        <w:t xml:space="preserve">решать уравнения на основе связи между компонентами и результатами действий </w:t>
      </w:r>
      <w:r w:rsidR="004862B2" w:rsidRPr="00F27292">
        <w:rPr>
          <w:rFonts w:eastAsia="Wingdings-Regular"/>
          <w:i/>
          <w:iCs/>
        </w:rPr>
        <w:t>«</w:t>
      </w:r>
      <w:r w:rsidRPr="00F27292">
        <w:rPr>
          <w:rFonts w:eastAsia="Wingdings-Regular"/>
          <w:i/>
          <w:iCs/>
        </w:rPr>
        <w:t>сложения</w:t>
      </w:r>
      <w:r w:rsidR="004862B2" w:rsidRPr="00F27292">
        <w:rPr>
          <w:rFonts w:eastAsia="Wingdings-Regular"/>
          <w:i/>
          <w:iCs/>
        </w:rPr>
        <w:t>»</w:t>
      </w:r>
      <w:r w:rsidRPr="00F27292">
        <w:rPr>
          <w:rFonts w:eastAsia="Wingdings-Regular"/>
          <w:i/>
          <w:iCs/>
        </w:rPr>
        <w:t xml:space="preserve"> и </w:t>
      </w:r>
      <w:r w:rsidR="004862B2" w:rsidRPr="00F27292">
        <w:rPr>
          <w:rFonts w:eastAsia="Wingdings-Regular"/>
          <w:i/>
          <w:iCs/>
        </w:rPr>
        <w:t>«</w:t>
      </w:r>
      <w:r w:rsidRPr="00F27292">
        <w:rPr>
          <w:rFonts w:eastAsia="Wingdings-Regular"/>
          <w:i/>
          <w:iCs/>
        </w:rPr>
        <w:t>вычитания</w:t>
      </w:r>
      <w:r w:rsidR="004862B2" w:rsidRPr="00F27292">
        <w:rPr>
          <w:rFonts w:eastAsia="Wingdings-Regular"/>
          <w:i/>
          <w:iCs/>
        </w:rPr>
        <w:t>»</w:t>
      </w:r>
      <w:r w:rsidRPr="00F27292">
        <w:rPr>
          <w:rFonts w:eastAsia="Wingdings-Regular"/>
          <w:i/>
          <w:iCs/>
        </w:rPr>
        <w:t xml:space="preserve">, </w:t>
      </w:r>
      <w:r w:rsidR="004862B2" w:rsidRPr="00F27292">
        <w:rPr>
          <w:rFonts w:eastAsia="Wingdings-Regular"/>
          <w:i/>
          <w:iCs/>
        </w:rPr>
        <w:t>«</w:t>
      </w:r>
      <w:r w:rsidRPr="00F27292">
        <w:rPr>
          <w:rFonts w:eastAsia="Wingdings-Regular"/>
          <w:i/>
          <w:iCs/>
        </w:rPr>
        <w:t>умножения</w:t>
      </w:r>
      <w:r w:rsidR="004862B2" w:rsidRPr="00F27292">
        <w:rPr>
          <w:rFonts w:eastAsia="Wingdings-Regular"/>
          <w:i/>
          <w:iCs/>
        </w:rPr>
        <w:t>»</w:t>
      </w:r>
      <w:r w:rsidRPr="00F27292">
        <w:rPr>
          <w:rFonts w:eastAsia="Wingdings-Regular"/>
          <w:i/>
          <w:iCs/>
        </w:rPr>
        <w:t xml:space="preserve"> и </w:t>
      </w:r>
      <w:r w:rsidR="004862B2" w:rsidRPr="00F27292">
        <w:rPr>
          <w:rFonts w:eastAsia="Wingdings-Regular"/>
          <w:i/>
          <w:iCs/>
        </w:rPr>
        <w:t>«</w:t>
      </w:r>
      <w:r w:rsidRPr="00F27292">
        <w:rPr>
          <w:rFonts w:eastAsia="Wingdings-Regular"/>
          <w:i/>
          <w:iCs/>
        </w:rPr>
        <w:t>деления</w:t>
      </w:r>
      <w:r w:rsidR="004862B2" w:rsidRPr="00F27292">
        <w:rPr>
          <w:rFonts w:eastAsia="Wingdings-Regular"/>
          <w:i/>
          <w:iCs/>
        </w:rPr>
        <w:t>»</w:t>
      </w:r>
      <w:r w:rsidRPr="00F27292">
        <w:rPr>
          <w:rFonts w:eastAsia="Wingdings-Regular"/>
          <w:i/>
          <w:iCs/>
        </w:rPr>
        <w:t>;</w:t>
      </w:r>
    </w:p>
    <w:p w:rsidR="004862B2" w:rsidRPr="00F27292" w:rsidRDefault="00B5114E" w:rsidP="00F55278">
      <w:pPr>
        <w:pStyle w:val="a6"/>
        <w:numPr>
          <w:ilvl w:val="0"/>
          <w:numId w:val="11"/>
        </w:numPr>
        <w:jc w:val="both"/>
        <w:rPr>
          <w:rFonts w:eastAsia="Wingdings-Regular"/>
        </w:rPr>
      </w:pPr>
      <w:r w:rsidRPr="00F27292">
        <w:rPr>
          <w:rFonts w:eastAsia="Wingdings-Regular"/>
          <w:i/>
          <w:iCs/>
        </w:rPr>
        <w:t>находить значение буквенного выражения при заданных значениях входящих в него букв.</w:t>
      </w:r>
    </w:p>
    <w:p w:rsidR="00B5114E" w:rsidRPr="00F27292" w:rsidRDefault="004862B2" w:rsidP="004862B2">
      <w:pPr>
        <w:pStyle w:val="a6"/>
        <w:ind w:left="0"/>
        <w:jc w:val="both"/>
        <w:rPr>
          <w:rFonts w:eastAsia="Wingdings-Regular"/>
        </w:rPr>
      </w:pPr>
      <w:r w:rsidRPr="00F27292">
        <w:rPr>
          <w:rFonts w:eastAsia="Wingdings-Regular"/>
        </w:rPr>
        <w:t>РАБОТА С ТЕКСТОВЫМИ ЗАДАЧАМИ</w:t>
      </w:r>
    </w:p>
    <w:p w:rsidR="00B5114E" w:rsidRPr="00F27292" w:rsidRDefault="00B5114E" w:rsidP="004862B2">
      <w:pPr>
        <w:pStyle w:val="a6"/>
        <w:ind w:left="0"/>
        <w:jc w:val="both"/>
        <w:rPr>
          <w:rFonts w:eastAsia="Wingdings-Regular"/>
          <w:bCs/>
          <w:i/>
          <w:iCs/>
        </w:rPr>
      </w:pPr>
      <w:r w:rsidRPr="00F27292">
        <w:rPr>
          <w:rFonts w:eastAsia="Wingdings-Regular"/>
          <w:bCs/>
          <w:i/>
          <w:iCs/>
        </w:rPr>
        <w:t>Учащийся научится:</w:t>
      </w:r>
    </w:p>
    <w:p w:rsidR="00B5114E" w:rsidRPr="00F27292" w:rsidRDefault="00B5114E" w:rsidP="00A47D3C">
      <w:pPr>
        <w:pStyle w:val="a6"/>
        <w:numPr>
          <w:ilvl w:val="0"/>
          <w:numId w:val="13"/>
        </w:numPr>
        <w:jc w:val="both"/>
        <w:rPr>
          <w:rFonts w:eastAsia="Wingdings-Regular"/>
        </w:rPr>
      </w:pPr>
      <w:r w:rsidRPr="00F27292">
        <w:rPr>
          <w:rFonts w:eastAsia="Wingdings-Regular"/>
        </w:rPr>
        <w:t>устанавливать зависимости между объектами и величинами, представленными в задаче, составлять план решения задачи, выбирать и объяснять выбор действий;</w:t>
      </w:r>
    </w:p>
    <w:p w:rsidR="00B5114E" w:rsidRPr="00F27292" w:rsidRDefault="00B5114E" w:rsidP="00A47D3C">
      <w:pPr>
        <w:pStyle w:val="a6"/>
        <w:numPr>
          <w:ilvl w:val="0"/>
          <w:numId w:val="13"/>
        </w:numPr>
        <w:jc w:val="both"/>
        <w:rPr>
          <w:rFonts w:eastAsia="Wingdings-Regular"/>
        </w:rPr>
      </w:pPr>
      <w:r w:rsidRPr="00F27292">
        <w:rPr>
          <w:rFonts w:eastAsia="Wingdings-Regular"/>
        </w:rPr>
        <w:t>решать арифметическим способом текстовые задачи (в 1</w:t>
      </w:r>
      <w:r w:rsidR="00436178" w:rsidRPr="00F27292">
        <w:rPr>
          <w:rFonts w:eastAsia="Wingdings-Regular"/>
        </w:rPr>
        <w:t xml:space="preserve"> </w:t>
      </w:r>
      <w:r w:rsidRPr="00F27292">
        <w:rPr>
          <w:rFonts w:eastAsia="Wingdings-Regular"/>
        </w:rPr>
        <w:t>– 3 действия) и задачи, связанные с повседневной жизнью;</w:t>
      </w:r>
    </w:p>
    <w:p w:rsidR="00B5114E" w:rsidRPr="00F27292" w:rsidRDefault="00B5114E" w:rsidP="00A47D3C">
      <w:pPr>
        <w:pStyle w:val="a6"/>
        <w:numPr>
          <w:ilvl w:val="0"/>
          <w:numId w:val="13"/>
        </w:numPr>
        <w:jc w:val="both"/>
        <w:rPr>
          <w:rFonts w:eastAsia="Wingdings-Regular"/>
        </w:rPr>
      </w:pPr>
      <w:r w:rsidRPr="00F27292">
        <w:rPr>
          <w:rFonts w:eastAsia="Wingdings-Regular"/>
        </w:rPr>
        <w:t>оценивать правильность хода решения задачи, вносить исправления, оценивать реальность ответа на вопрос задачи.</w:t>
      </w:r>
    </w:p>
    <w:p w:rsidR="00B5114E" w:rsidRPr="00F27292" w:rsidRDefault="00B5114E" w:rsidP="00436178">
      <w:pPr>
        <w:pStyle w:val="a6"/>
        <w:ind w:left="0"/>
        <w:jc w:val="both"/>
        <w:rPr>
          <w:rFonts w:eastAsia="Wingdings-Regular"/>
          <w:bCs/>
        </w:rPr>
      </w:pPr>
      <w:r w:rsidRPr="00F27292">
        <w:rPr>
          <w:rFonts w:eastAsia="Wingdings-Regular"/>
          <w:bCs/>
          <w:i/>
          <w:iCs/>
        </w:rPr>
        <w:t>Учащийся получит возможность научиться:</w:t>
      </w:r>
    </w:p>
    <w:p w:rsidR="00B5114E" w:rsidRPr="00F27292" w:rsidRDefault="00B5114E" w:rsidP="00A47D3C">
      <w:pPr>
        <w:pStyle w:val="a6"/>
        <w:numPr>
          <w:ilvl w:val="0"/>
          <w:numId w:val="14"/>
        </w:numPr>
        <w:jc w:val="both"/>
        <w:rPr>
          <w:rFonts w:eastAsia="Wingdings-Regular"/>
        </w:rPr>
      </w:pPr>
      <w:r w:rsidRPr="00F27292">
        <w:rPr>
          <w:rFonts w:eastAsia="Wingdings-Regular"/>
          <w:i/>
          <w:iCs/>
        </w:rPr>
        <w:t>составлять задачу по краткой записи, по заданной схеме, по решению;</w:t>
      </w:r>
    </w:p>
    <w:p w:rsidR="00B5114E" w:rsidRPr="00F27292" w:rsidRDefault="00B5114E" w:rsidP="00A47D3C">
      <w:pPr>
        <w:pStyle w:val="a6"/>
        <w:numPr>
          <w:ilvl w:val="0"/>
          <w:numId w:val="14"/>
        </w:numPr>
        <w:jc w:val="both"/>
        <w:rPr>
          <w:rFonts w:eastAsia="Wingdings-Regular"/>
        </w:rPr>
      </w:pPr>
      <w:proofErr w:type="gramStart"/>
      <w:r w:rsidRPr="00F27292">
        <w:rPr>
          <w:rFonts w:eastAsia="Wingdings-Regular"/>
          <w:i/>
          <w:iCs/>
        </w:rPr>
        <w:t>решать задачи на нахождение: доли величины и величины по значению её доли (половина, треть, четверть, пятая, десятая часть); начала, продолжительности и конца события; задачи, отражающие процесс одновременного встречного движения двух объектов и движения в противоположных направлениях; задачи с величинами, связанными пропорциональной зависимостью (цена, количество, стоимость); масса одного предмета, количество предметов, масса всех заданных предметов и др.;</w:t>
      </w:r>
      <w:proofErr w:type="gramEnd"/>
    </w:p>
    <w:p w:rsidR="00B5114E" w:rsidRPr="00F27292" w:rsidRDefault="00B5114E" w:rsidP="00A47D3C">
      <w:pPr>
        <w:pStyle w:val="a6"/>
        <w:numPr>
          <w:ilvl w:val="0"/>
          <w:numId w:val="14"/>
        </w:numPr>
        <w:jc w:val="both"/>
        <w:rPr>
          <w:rFonts w:eastAsia="Wingdings-Regular"/>
        </w:rPr>
      </w:pPr>
      <w:r w:rsidRPr="00F27292">
        <w:rPr>
          <w:rFonts w:eastAsia="Wingdings-Regular"/>
          <w:i/>
          <w:iCs/>
        </w:rPr>
        <w:t>решать задачи в 3–4 действия;</w:t>
      </w:r>
    </w:p>
    <w:p w:rsidR="00436178" w:rsidRPr="00F27292" w:rsidRDefault="00B5114E" w:rsidP="00F55278">
      <w:pPr>
        <w:pStyle w:val="a6"/>
        <w:numPr>
          <w:ilvl w:val="0"/>
          <w:numId w:val="14"/>
        </w:numPr>
        <w:jc w:val="both"/>
        <w:rPr>
          <w:rFonts w:eastAsia="Wingdings-Regular"/>
        </w:rPr>
      </w:pPr>
      <w:r w:rsidRPr="00F27292">
        <w:rPr>
          <w:rFonts w:eastAsia="Wingdings-Regular"/>
          <w:i/>
          <w:iCs/>
        </w:rPr>
        <w:t>находить разные способы решения задачи.</w:t>
      </w:r>
    </w:p>
    <w:p w:rsidR="00436178" w:rsidRPr="00F27292" w:rsidRDefault="00436178" w:rsidP="00436178">
      <w:pPr>
        <w:pStyle w:val="a6"/>
        <w:ind w:left="0"/>
        <w:jc w:val="both"/>
        <w:rPr>
          <w:rFonts w:eastAsia="Wingdings-Regular"/>
        </w:rPr>
      </w:pPr>
      <w:r w:rsidRPr="00F27292">
        <w:rPr>
          <w:rFonts w:eastAsia="Wingdings-Regular"/>
        </w:rPr>
        <w:t xml:space="preserve">ПРОСТРАНСТВЕННЫЕ ОТНОШЕНИЯ. </w:t>
      </w:r>
    </w:p>
    <w:p w:rsidR="00B5114E" w:rsidRPr="00F27292" w:rsidRDefault="00436178" w:rsidP="00436178">
      <w:pPr>
        <w:pStyle w:val="a6"/>
        <w:ind w:left="0"/>
        <w:jc w:val="both"/>
        <w:rPr>
          <w:rFonts w:eastAsia="Wingdings-Regular"/>
        </w:rPr>
      </w:pPr>
      <w:r w:rsidRPr="00F27292">
        <w:rPr>
          <w:rFonts w:eastAsia="Wingdings-Regular"/>
        </w:rPr>
        <w:t>ГЕОМЕТРИЧЕСКИЕ ФИГУРЫ</w:t>
      </w:r>
    </w:p>
    <w:p w:rsidR="00B5114E" w:rsidRPr="00F27292" w:rsidRDefault="00B5114E" w:rsidP="00436178">
      <w:pPr>
        <w:pStyle w:val="a6"/>
        <w:ind w:left="0"/>
        <w:jc w:val="both"/>
        <w:rPr>
          <w:rFonts w:eastAsia="Wingdings-Regular"/>
          <w:bCs/>
          <w:i/>
          <w:iCs/>
        </w:rPr>
      </w:pPr>
      <w:r w:rsidRPr="00F27292">
        <w:rPr>
          <w:rFonts w:eastAsia="Wingdings-Regular"/>
          <w:bCs/>
          <w:i/>
          <w:iCs/>
        </w:rPr>
        <w:t>Учащийся научится:</w:t>
      </w:r>
    </w:p>
    <w:p w:rsidR="00B5114E" w:rsidRPr="00F27292" w:rsidRDefault="00B5114E" w:rsidP="00A47D3C">
      <w:pPr>
        <w:pStyle w:val="a6"/>
        <w:numPr>
          <w:ilvl w:val="0"/>
          <w:numId w:val="15"/>
        </w:numPr>
        <w:jc w:val="both"/>
        <w:rPr>
          <w:rFonts w:eastAsia="Wingdings-Regular"/>
        </w:rPr>
      </w:pPr>
      <w:r w:rsidRPr="00F27292">
        <w:rPr>
          <w:rFonts w:eastAsia="Wingdings-Regular"/>
        </w:rPr>
        <w:t>описывать взаимное расположение предметов на плоскости и в пространстве;</w:t>
      </w:r>
    </w:p>
    <w:p w:rsidR="00B5114E" w:rsidRPr="00F27292" w:rsidRDefault="00B5114E" w:rsidP="00A47D3C">
      <w:pPr>
        <w:pStyle w:val="a6"/>
        <w:numPr>
          <w:ilvl w:val="0"/>
          <w:numId w:val="15"/>
        </w:numPr>
        <w:jc w:val="both"/>
        <w:rPr>
          <w:rFonts w:eastAsia="Wingdings-Regular"/>
        </w:rPr>
      </w:pPr>
      <w:proofErr w:type="gramStart"/>
      <w:r w:rsidRPr="00F27292">
        <w:rPr>
          <w:rFonts w:eastAsia="Wingdings-Regular"/>
        </w:rPr>
        <w:t>распознавать, называть, изображать геометрические фигуры (точка, отрезок, ломаная, прямой угол; многоугольник, в том числе треугольник, прямоугольник, квадрат; окружность, круг);</w:t>
      </w:r>
      <w:proofErr w:type="gramEnd"/>
    </w:p>
    <w:p w:rsidR="00B5114E" w:rsidRPr="00F27292" w:rsidRDefault="00B5114E" w:rsidP="00A47D3C">
      <w:pPr>
        <w:pStyle w:val="a6"/>
        <w:numPr>
          <w:ilvl w:val="0"/>
          <w:numId w:val="15"/>
        </w:numPr>
        <w:jc w:val="both"/>
        <w:rPr>
          <w:rFonts w:eastAsia="Wingdings-Regular"/>
        </w:rPr>
      </w:pPr>
      <w:r w:rsidRPr="00F27292">
        <w:rPr>
          <w:rFonts w:eastAsia="Wingdings-Regular"/>
        </w:rPr>
        <w:t>выполнять построение геометрических фигур с заданными размерами (отрезок, квадрат, прямоугольник) с помощью линейки, угольника;</w:t>
      </w:r>
    </w:p>
    <w:p w:rsidR="00B5114E" w:rsidRPr="00F27292" w:rsidRDefault="00B5114E" w:rsidP="00A47D3C">
      <w:pPr>
        <w:pStyle w:val="a6"/>
        <w:numPr>
          <w:ilvl w:val="0"/>
          <w:numId w:val="15"/>
        </w:numPr>
        <w:jc w:val="both"/>
        <w:rPr>
          <w:rFonts w:eastAsia="Wingdings-Regular"/>
        </w:rPr>
      </w:pPr>
      <w:r w:rsidRPr="00F27292">
        <w:rPr>
          <w:rFonts w:eastAsia="Wingdings-Regular"/>
        </w:rPr>
        <w:t>использовать свойства прямоугольника и квадрата для решения задач;</w:t>
      </w:r>
    </w:p>
    <w:p w:rsidR="00B5114E" w:rsidRPr="00F27292" w:rsidRDefault="00B5114E" w:rsidP="00A47D3C">
      <w:pPr>
        <w:pStyle w:val="a6"/>
        <w:numPr>
          <w:ilvl w:val="0"/>
          <w:numId w:val="15"/>
        </w:numPr>
        <w:jc w:val="both"/>
        <w:rPr>
          <w:rFonts w:eastAsia="Wingdings-Regular"/>
        </w:rPr>
      </w:pPr>
      <w:r w:rsidRPr="00F27292">
        <w:rPr>
          <w:rFonts w:eastAsia="Wingdings-Regular"/>
        </w:rPr>
        <w:t>распознавать и называть геометрические тела (куб, шар);</w:t>
      </w:r>
    </w:p>
    <w:p w:rsidR="00436178" w:rsidRPr="00F27292" w:rsidRDefault="00B5114E" w:rsidP="00F55278">
      <w:pPr>
        <w:pStyle w:val="a6"/>
        <w:numPr>
          <w:ilvl w:val="0"/>
          <w:numId w:val="15"/>
        </w:numPr>
        <w:jc w:val="both"/>
        <w:rPr>
          <w:rFonts w:eastAsia="Wingdings-Regular"/>
        </w:rPr>
      </w:pPr>
      <w:r w:rsidRPr="00F27292">
        <w:rPr>
          <w:rFonts w:eastAsia="Wingdings-Regular"/>
        </w:rPr>
        <w:t>соотносить реальные объекты с моделями геометрических фигур.</w:t>
      </w:r>
    </w:p>
    <w:p w:rsidR="00B5114E" w:rsidRPr="00F27292" w:rsidRDefault="00436178" w:rsidP="00436178">
      <w:pPr>
        <w:pStyle w:val="a6"/>
        <w:ind w:left="0"/>
        <w:jc w:val="both"/>
        <w:rPr>
          <w:rFonts w:eastAsia="Wingdings-Regular"/>
        </w:rPr>
      </w:pPr>
      <w:r w:rsidRPr="00F27292">
        <w:rPr>
          <w:rFonts w:eastAsia="Wingdings-Regular"/>
        </w:rPr>
        <w:t>ГЕОМЕТРИЧЕСКИЕ ВЕЛИЧИНЫ</w:t>
      </w:r>
    </w:p>
    <w:p w:rsidR="00B5114E" w:rsidRPr="00F27292" w:rsidRDefault="00B5114E" w:rsidP="00436178">
      <w:pPr>
        <w:pStyle w:val="a6"/>
        <w:ind w:left="0"/>
        <w:jc w:val="both"/>
        <w:rPr>
          <w:rFonts w:eastAsia="Wingdings-Regular"/>
          <w:i/>
          <w:iCs/>
        </w:rPr>
      </w:pPr>
      <w:r w:rsidRPr="00F27292">
        <w:rPr>
          <w:rFonts w:eastAsia="Wingdings-Regular"/>
          <w:i/>
          <w:iCs/>
        </w:rPr>
        <w:t>Учащийся научится:</w:t>
      </w:r>
    </w:p>
    <w:p w:rsidR="00B5114E" w:rsidRPr="00F27292" w:rsidRDefault="00B5114E" w:rsidP="00A47D3C">
      <w:pPr>
        <w:pStyle w:val="a6"/>
        <w:numPr>
          <w:ilvl w:val="0"/>
          <w:numId w:val="16"/>
        </w:numPr>
        <w:jc w:val="both"/>
        <w:rPr>
          <w:rFonts w:eastAsia="Wingdings-Regular"/>
        </w:rPr>
      </w:pPr>
      <w:r w:rsidRPr="00F27292">
        <w:rPr>
          <w:rFonts w:eastAsia="Wingdings-Regular"/>
        </w:rPr>
        <w:t>измерять длину отрезка;</w:t>
      </w:r>
    </w:p>
    <w:p w:rsidR="00B5114E" w:rsidRPr="00F27292" w:rsidRDefault="00B5114E" w:rsidP="00A47D3C">
      <w:pPr>
        <w:pStyle w:val="a6"/>
        <w:numPr>
          <w:ilvl w:val="0"/>
          <w:numId w:val="16"/>
        </w:numPr>
        <w:jc w:val="both"/>
        <w:rPr>
          <w:rFonts w:eastAsia="Wingdings-Regular"/>
        </w:rPr>
      </w:pPr>
      <w:r w:rsidRPr="00F27292">
        <w:rPr>
          <w:rFonts w:eastAsia="Wingdings-Regular"/>
        </w:rPr>
        <w:t>вычислять периметр треугольника, прямоугольника и квадрата, площадь прямоугольника и квадрата;</w:t>
      </w:r>
    </w:p>
    <w:p w:rsidR="00B5114E" w:rsidRPr="00F27292" w:rsidRDefault="00B5114E" w:rsidP="00A47D3C">
      <w:pPr>
        <w:pStyle w:val="a6"/>
        <w:numPr>
          <w:ilvl w:val="0"/>
          <w:numId w:val="16"/>
        </w:numPr>
        <w:jc w:val="both"/>
        <w:rPr>
          <w:rFonts w:eastAsia="Wingdings-Regular"/>
        </w:rPr>
      </w:pPr>
      <w:r w:rsidRPr="00F27292">
        <w:rPr>
          <w:rFonts w:eastAsia="Wingdings-Regular"/>
        </w:rPr>
        <w:lastRenderedPageBreak/>
        <w:t>оценивать размеры геометрических объектов, расстояния приближённо (на глаз).</w:t>
      </w:r>
    </w:p>
    <w:p w:rsidR="00B5114E" w:rsidRPr="00F27292" w:rsidRDefault="00B5114E" w:rsidP="00436178">
      <w:pPr>
        <w:pStyle w:val="a6"/>
        <w:ind w:left="0"/>
        <w:jc w:val="both"/>
        <w:rPr>
          <w:rFonts w:eastAsia="Wingdings-Regular"/>
          <w:bCs/>
        </w:rPr>
      </w:pPr>
      <w:r w:rsidRPr="00F27292">
        <w:rPr>
          <w:rFonts w:eastAsia="Wingdings-Regular"/>
          <w:bCs/>
          <w:i/>
          <w:iCs/>
        </w:rPr>
        <w:t>Учащийся получит возможность научиться:</w:t>
      </w:r>
    </w:p>
    <w:p w:rsidR="00B5114E" w:rsidRPr="00F27292" w:rsidRDefault="00B5114E" w:rsidP="00A47D3C">
      <w:pPr>
        <w:pStyle w:val="a6"/>
        <w:numPr>
          <w:ilvl w:val="0"/>
          <w:numId w:val="17"/>
        </w:numPr>
        <w:jc w:val="both"/>
        <w:rPr>
          <w:rFonts w:eastAsia="Wingdings-Regular"/>
        </w:rPr>
      </w:pPr>
      <w:r w:rsidRPr="00F27292">
        <w:rPr>
          <w:rFonts w:eastAsia="Wingdings-Regular"/>
          <w:i/>
          <w:iCs/>
        </w:rPr>
        <w:t>распознавать, различать и называть геометрические тела: прямоугольный параллелепипед, пирамиду, цилиндр, конус;</w:t>
      </w:r>
    </w:p>
    <w:p w:rsidR="00B5114E" w:rsidRPr="00F27292" w:rsidRDefault="00B5114E" w:rsidP="00A47D3C">
      <w:pPr>
        <w:pStyle w:val="a6"/>
        <w:numPr>
          <w:ilvl w:val="0"/>
          <w:numId w:val="17"/>
        </w:numPr>
        <w:jc w:val="both"/>
        <w:rPr>
          <w:rFonts w:eastAsia="Wingdings-Regular"/>
        </w:rPr>
      </w:pPr>
      <w:r w:rsidRPr="00F27292">
        <w:rPr>
          <w:rFonts w:eastAsia="Wingdings-Regular"/>
          <w:i/>
          <w:iCs/>
        </w:rPr>
        <w:t>вычислять периметр многоугольника;</w:t>
      </w:r>
    </w:p>
    <w:p w:rsidR="00B5114E" w:rsidRPr="00F27292" w:rsidRDefault="00B5114E" w:rsidP="00A47D3C">
      <w:pPr>
        <w:pStyle w:val="a6"/>
        <w:numPr>
          <w:ilvl w:val="0"/>
          <w:numId w:val="17"/>
        </w:numPr>
        <w:jc w:val="both"/>
        <w:rPr>
          <w:rFonts w:eastAsia="Wingdings-Regular"/>
        </w:rPr>
      </w:pPr>
      <w:r w:rsidRPr="00F27292">
        <w:rPr>
          <w:rFonts w:eastAsia="Wingdings-Regular"/>
          <w:i/>
          <w:iCs/>
        </w:rPr>
        <w:t>находить площадь прямоугольного треугольника;</w:t>
      </w:r>
    </w:p>
    <w:p w:rsidR="00436178" w:rsidRPr="00F27292" w:rsidRDefault="00B5114E" w:rsidP="00F55278">
      <w:pPr>
        <w:pStyle w:val="a6"/>
        <w:numPr>
          <w:ilvl w:val="0"/>
          <w:numId w:val="17"/>
        </w:numPr>
        <w:jc w:val="both"/>
        <w:rPr>
          <w:rFonts w:eastAsia="Wingdings-Regular"/>
        </w:rPr>
      </w:pPr>
      <w:r w:rsidRPr="00F27292">
        <w:rPr>
          <w:rFonts w:eastAsia="Wingdings-Regular"/>
          <w:i/>
          <w:iCs/>
        </w:rPr>
        <w:t>находить площади фигур путём их разбиения на прямоугольники (квадраты) и прямоугольные треугольники.</w:t>
      </w:r>
    </w:p>
    <w:p w:rsidR="00B5114E" w:rsidRPr="00F27292" w:rsidRDefault="00436178" w:rsidP="00436178">
      <w:pPr>
        <w:pStyle w:val="a6"/>
        <w:ind w:left="0"/>
        <w:jc w:val="both"/>
        <w:rPr>
          <w:rFonts w:eastAsia="Wingdings-Regular"/>
        </w:rPr>
      </w:pPr>
      <w:r w:rsidRPr="00F27292">
        <w:rPr>
          <w:rFonts w:eastAsia="Wingdings-Regular"/>
        </w:rPr>
        <w:t>РАБОТА С ИНФОРМАЦИЕЙ</w:t>
      </w:r>
    </w:p>
    <w:p w:rsidR="00B5114E" w:rsidRPr="00F27292" w:rsidRDefault="00B5114E" w:rsidP="00436178">
      <w:pPr>
        <w:pStyle w:val="a6"/>
        <w:ind w:left="0"/>
        <w:jc w:val="both"/>
        <w:rPr>
          <w:rFonts w:eastAsia="Wingdings-Regular"/>
          <w:i/>
          <w:iCs/>
        </w:rPr>
      </w:pPr>
      <w:r w:rsidRPr="00F27292">
        <w:rPr>
          <w:rFonts w:eastAsia="Wingdings-Regular"/>
          <w:i/>
          <w:iCs/>
        </w:rPr>
        <w:t>Учащийся научится:</w:t>
      </w:r>
    </w:p>
    <w:p w:rsidR="00B5114E" w:rsidRPr="00F27292" w:rsidRDefault="00B5114E" w:rsidP="00A47D3C">
      <w:pPr>
        <w:pStyle w:val="a6"/>
        <w:numPr>
          <w:ilvl w:val="0"/>
          <w:numId w:val="18"/>
        </w:numPr>
        <w:jc w:val="both"/>
        <w:rPr>
          <w:rFonts w:eastAsia="Wingdings-Regular"/>
        </w:rPr>
      </w:pPr>
      <w:r w:rsidRPr="00F27292">
        <w:rPr>
          <w:rFonts w:eastAsia="Wingdings-Regular"/>
        </w:rPr>
        <w:t>читать несложные готовые таблицы;</w:t>
      </w:r>
    </w:p>
    <w:p w:rsidR="00B5114E" w:rsidRPr="00F27292" w:rsidRDefault="00B5114E" w:rsidP="00A47D3C">
      <w:pPr>
        <w:pStyle w:val="a6"/>
        <w:numPr>
          <w:ilvl w:val="0"/>
          <w:numId w:val="18"/>
        </w:numPr>
        <w:jc w:val="both"/>
        <w:rPr>
          <w:rFonts w:eastAsia="Wingdings-Regular"/>
        </w:rPr>
      </w:pPr>
      <w:r w:rsidRPr="00F27292">
        <w:rPr>
          <w:rFonts w:eastAsia="Wingdings-Regular"/>
        </w:rPr>
        <w:t>заполнять несложные готовые таблицы;</w:t>
      </w:r>
    </w:p>
    <w:p w:rsidR="00B5114E" w:rsidRPr="00F27292" w:rsidRDefault="00B5114E" w:rsidP="00A47D3C">
      <w:pPr>
        <w:pStyle w:val="a6"/>
        <w:numPr>
          <w:ilvl w:val="0"/>
          <w:numId w:val="18"/>
        </w:numPr>
        <w:jc w:val="both"/>
        <w:rPr>
          <w:rFonts w:eastAsia="Wingdings-Regular"/>
        </w:rPr>
      </w:pPr>
      <w:r w:rsidRPr="00F27292">
        <w:rPr>
          <w:rFonts w:eastAsia="Wingdings-Regular"/>
        </w:rPr>
        <w:t>читать несложные готовые столбчатые диаграммы.</w:t>
      </w:r>
    </w:p>
    <w:p w:rsidR="00B5114E" w:rsidRPr="00F27292" w:rsidRDefault="00B5114E" w:rsidP="00436178">
      <w:pPr>
        <w:pStyle w:val="a6"/>
        <w:ind w:left="0"/>
        <w:jc w:val="both"/>
        <w:rPr>
          <w:rFonts w:eastAsia="Wingdings-Regular"/>
          <w:bCs/>
        </w:rPr>
      </w:pPr>
      <w:r w:rsidRPr="00F27292">
        <w:rPr>
          <w:rFonts w:eastAsia="Wingdings-Regular"/>
          <w:bCs/>
          <w:i/>
          <w:iCs/>
        </w:rPr>
        <w:t>Учащийся получит возможность научиться:</w:t>
      </w:r>
    </w:p>
    <w:p w:rsidR="00B5114E" w:rsidRPr="00F27292" w:rsidRDefault="00B5114E" w:rsidP="00A47D3C">
      <w:pPr>
        <w:pStyle w:val="a6"/>
        <w:numPr>
          <w:ilvl w:val="0"/>
          <w:numId w:val="19"/>
        </w:numPr>
        <w:jc w:val="both"/>
        <w:rPr>
          <w:rFonts w:eastAsia="Wingdings-Regular"/>
        </w:rPr>
      </w:pPr>
      <w:r w:rsidRPr="00F27292">
        <w:rPr>
          <w:rFonts w:eastAsia="Wingdings-Regular"/>
          <w:i/>
          <w:iCs/>
        </w:rPr>
        <w:t>достраивать несложную готовую столбчатую диаграмму;</w:t>
      </w:r>
    </w:p>
    <w:p w:rsidR="00B5114E" w:rsidRPr="00F27292" w:rsidRDefault="00B5114E" w:rsidP="00A47D3C">
      <w:pPr>
        <w:pStyle w:val="a6"/>
        <w:numPr>
          <w:ilvl w:val="0"/>
          <w:numId w:val="19"/>
        </w:numPr>
        <w:jc w:val="both"/>
        <w:rPr>
          <w:rFonts w:eastAsia="Wingdings-Regular"/>
        </w:rPr>
      </w:pPr>
      <w:r w:rsidRPr="00F27292">
        <w:rPr>
          <w:rFonts w:eastAsia="Wingdings-Regular"/>
          <w:i/>
          <w:iCs/>
        </w:rPr>
        <w:t>сравнивать и обобщать информацию, представленную в строках и столбцах несложных таблиц и диаграмм;</w:t>
      </w:r>
    </w:p>
    <w:p w:rsidR="00401AEE" w:rsidRPr="00F27292" w:rsidRDefault="00B5114E" w:rsidP="00F55278">
      <w:pPr>
        <w:pStyle w:val="a6"/>
        <w:numPr>
          <w:ilvl w:val="0"/>
          <w:numId w:val="19"/>
        </w:numPr>
        <w:jc w:val="both"/>
        <w:rPr>
          <w:rFonts w:eastAsia="Wingdings-Regular"/>
        </w:rPr>
      </w:pPr>
      <w:proofErr w:type="gramStart"/>
      <w:r w:rsidRPr="00F27292">
        <w:rPr>
          <w:rFonts w:eastAsia="Wingdings-Regular"/>
          <w:i/>
          <w:iCs/>
        </w:rPr>
        <w:t>понимать простейшие высказывания, содержащие логические связки и слова (… и …, если…, то…; верно/неверно, что…; каждый; все; некоторые; не).</w:t>
      </w:r>
      <w:proofErr w:type="gramEnd"/>
    </w:p>
    <w:p w:rsidR="00401AEE" w:rsidRPr="00F27292" w:rsidRDefault="00401AEE" w:rsidP="00F1230E">
      <w:pPr>
        <w:autoSpaceDN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1230E" w:rsidRPr="00F27292" w:rsidRDefault="00F1230E" w:rsidP="006D627A">
      <w:pPr>
        <w:pStyle w:val="a6"/>
        <w:numPr>
          <w:ilvl w:val="0"/>
          <w:numId w:val="20"/>
        </w:numPr>
        <w:autoSpaceDN w:val="0"/>
        <w:jc w:val="center"/>
        <w:rPr>
          <w:b/>
        </w:rPr>
      </w:pPr>
      <w:r w:rsidRPr="00F27292">
        <w:rPr>
          <w:b/>
        </w:rPr>
        <w:t>Содержание учебного предмета</w:t>
      </w:r>
    </w:p>
    <w:p w:rsidR="005B7D2C" w:rsidRPr="00F27292" w:rsidRDefault="005B7D2C" w:rsidP="0004352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895964" w:rsidRPr="00F27292" w:rsidRDefault="00895964" w:rsidP="00895964">
      <w:pPr>
        <w:pStyle w:val="a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72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Числа от 1 до 1000. Повторение </w:t>
      </w:r>
    </w:p>
    <w:p w:rsidR="00895964" w:rsidRPr="00F27292" w:rsidRDefault="00895964" w:rsidP="00895964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292">
        <w:rPr>
          <w:rFonts w:ascii="Times New Roman" w:eastAsia="Times New Roman" w:hAnsi="Times New Roman" w:cs="Times New Roman"/>
          <w:sz w:val="24"/>
          <w:szCs w:val="24"/>
        </w:rPr>
        <w:t>Четыре арифметических действия. Порядок их выполнения в выражениях, содержащих 2–4 действи</w:t>
      </w:r>
      <w:r w:rsidR="00F55278" w:rsidRPr="00F27292">
        <w:rPr>
          <w:rFonts w:ascii="Times New Roman" w:eastAsia="Times New Roman" w:hAnsi="Times New Roman" w:cs="Times New Roman"/>
          <w:sz w:val="24"/>
          <w:szCs w:val="24"/>
        </w:rPr>
        <w:t>я. Письменные приемы вычислений</w:t>
      </w:r>
    </w:p>
    <w:p w:rsidR="00895964" w:rsidRPr="00F27292" w:rsidRDefault="00895964" w:rsidP="00895964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2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Числа, которые больше 1000. Нумерация </w:t>
      </w:r>
    </w:p>
    <w:p w:rsidR="00811FE7" w:rsidRPr="00F27292" w:rsidRDefault="00895964" w:rsidP="00895964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292">
        <w:rPr>
          <w:rFonts w:ascii="Times New Roman" w:eastAsia="Times New Roman" w:hAnsi="Times New Roman" w:cs="Times New Roman"/>
          <w:sz w:val="24"/>
          <w:szCs w:val="24"/>
        </w:rPr>
        <w:t>Новая счетная единица – тысяча. Разряды и классы: класс единиц, класс тысяч, класс миллионов и т.д. Чтение, запись и сравнение многозначных чисел. Представление многозначного числа в виде суммы разрядных слагаемых. Увеличение (уменьш</w:t>
      </w:r>
      <w:r w:rsidR="00F55278" w:rsidRPr="00F27292">
        <w:rPr>
          <w:rFonts w:ascii="Times New Roman" w:eastAsia="Times New Roman" w:hAnsi="Times New Roman" w:cs="Times New Roman"/>
          <w:sz w:val="24"/>
          <w:szCs w:val="24"/>
        </w:rPr>
        <w:t>ение) числа в 10, 100, 1000 раз</w:t>
      </w:r>
    </w:p>
    <w:p w:rsidR="00895964" w:rsidRPr="00F27292" w:rsidRDefault="00895964" w:rsidP="00895964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292">
        <w:rPr>
          <w:rFonts w:ascii="Times New Roman" w:eastAsia="Times New Roman" w:hAnsi="Times New Roman" w:cs="Times New Roman"/>
          <w:b/>
          <w:bCs/>
          <w:sz w:val="24"/>
          <w:szCs w:val="24"/>
        </w:rPr>
        <w:t>Числа, которые больше 1000.  Величины</w:t>
      </w:r>
      <w:r w:rsidRPr="00F272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95964" w:rsidRPr="00F27292" w:rsidRDefault="00895964" w:rsidP="00895964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292">
        <w:rPr>
          <w:rFonts w:ascii="Times New Roman" w:eastAsia="Times New Roman" w:hAnsi="Times New Roman" w:cs="Times New Roman"/>
          <w:sz w:val="24"/>
          <w:szCs w:val="24"/>
        </w:rPr>
        <w:t>Единицы длины: миллиметр, сантиметр, дециметр, метр, километр. Соотношения между ними. Единицы площади: квадратный миллиметр, квадратный сантиметр, квадратный дециметр, квадратный метр, квадратный километр. Соотношения между ними. Единицы массы: грамм, килограмм, центнер, тонна. Соотношения между ними. Единицы времени: секунда, минута, час, сутки, месяц, год, век. Соотношения между ними. Задачи на определение начала, конца</w:t>
      </w:r>
      <w:r w:rsidR="00F55278" w:rsidRPr="00F27292">
        <w:rPr>
          <w:rFonts w:ascii="Times New Roman" w:eastAsia="Times New Roman" w:hAnsi="Times New Roman" w:cs="Times New Roman"/>
          <w:sz w:val="24"/>
          <w:szCs w:val="24"/>
        </w:rPr>
        <w:t xml:space="preserve"> события, его продолжительности</w:t>
      </w:r>
    </w:p>
    <w:p w:rsidR="00895964" w:rsidRPr="00F27292" w:rsidRDefault="00895964" w:rsidP="00895964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292">
        <w:rPr>
          <w:rFonts w:ascii="Times New Roman" w:eastAsia="Times New Roman" w:hAnsi="Times New Roman" w:cs="Times New Roman"/>
          <w:b/>
          <w:bCs/>
          <w:sz w:val="24"/>
          <w:szCs w:val="24"/>
        </w:rPr>
        <w:t>Числа, которые больше 1 000. Сложение и вычитание</w:t>
      </w:r>
      <w:r w:rsidRPr="00F272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95964" w:rsidRPr="00F27292" w:rsidRDefault="00895964" w:rsidP="00895964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292">
        <w:rPr>
          <w:rFonts w:ascii="Times New Roman" w:eastAsia="Times New Roman" w:hAnsi="Times New Roman" w:cs="Times New Roman"/>
          <w:sz w:val="24"/>
          <w:szCs w:val="24"/>
        </w:rPr>
        <w:t>Сложение и вычитание (обобщение и систематизация знаний): задачи, решаемые сложением и вычитанием; сложение и вычитание с числом 0; переместительное и сочетательное свойства сложения и их использование для рационализации вычислений; взаимосвязь между компонентами и результатами сложения и вычитания; способы проверки сложения и вычитания.  Решение уравнений вида х+ 312 = 654 + 79,729 –х= 217 + 163, х–137 = 500 –140. Устное сложение и вычитание чисел в случаях, сводимых к действиям в пределах 100, и письменное – в остальных случаях. Сложен</w:t>
      </w:r>
      <w:r w:rsidR="00F55278" w:rsidRPr="00F27292">
        <w:rPr>
          <w:rFonts w:ascii="Times New Roman" w:eastAsia="Times New Roman" w:hAnsi="Times New Roman" w:cs="Times New Roman"/>
          <w:sz w:val="24"/>
          <w:szCs w:val="24"/>
        </w:rPr>
        <w:t>ие и вычитание значений величин</w:t>
      </w:r>
    </w:p>
    <w:p w:rsidR="00895964" w:rsidRPr="00F27292" w:rsidRDefault="00895964" w:rsidP="00895964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292">
        <w:rPr>
          <w:rFonts w:ascii="Times New Roman" w:eastAsia="Times New Roman" w:hAnsi="Times New Roman" w:cs="Times New Roman"/>
          <w:b/>
          <w:bCs/>
          <w:sz w:val="24"/>
          <w:szCs w:val="24"/>
        </w:rPr>
        <w:t>Числа, которые больше 1 000. Умножение и деление</w:t>
      </w:r>
      <w:r w:rsidRPr="00F272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95964" w:rsidRPr="00F27292" w:rsidRDefault="00895964" w:rsidP="00895964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292">
        <w:rPr>
          <w:rFonts w:ascii="Times New Roman" w:eastAsia="Times New Roman" w:hAnsi="Times New Roman" w:cs="Times New Roman"/>
          <w:sz w:val="24"/>
          <w:szCs w:val="24"/>
        </w:rPr>
        <w:t xml:space="preserve">Умножение и деление (обобщение и систематизация знаний). Задачи, решаемые умножением и делением; случаи  умножения с числами 1и 0; деление числа 0 и невозможность деления на 0; переместительное и сочетательное свойства умножения, распределительное свойство умножения относительно  сложения;  рационализация  вычислений  на  основе  перестановки  множителей, умножения суммы на число и числа на сумму,  деления суммы на число, умножения и деления числа на произведение; взаимосвязь между компонентами и результатами умножения и деления; способы    проверки    умножения    и  деления.   Решение уравнений вида 6 · х = 429 + 120, х – 18 = </w:t>
      </w:r>
      <w:r w:rsidRPr="00F27292">
        <w:rPr>
          <w:rFonts w:ascii="Times New Roman" w:eastAsia="Times New Roman" w:hAnsi="Times New Roman" w:cs="Times New Roman"/>
          <w:sz w:val="24"/>
          <w:szCs w:val="24"/>
        </w:rPr>
        <w:lastRenderedPageBreak/>
        <w:t>270 – 50, 360</w:t>
      </w:r>
      <w:proofErr w:type="gramStart"/>
      <w:r w:rsidRPr="00F27292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F27292">
        <w:rPr>
          <w:rFonts w:ascii="Times New Roman" w:eastAsia="Times New Roman" w:hAnsi="Times New Roman" w:cs="Times New Roman"/>
          <w:sz w:val="24"/>
          <w:szCs w:val="24"/>
        </w:rPr>
        <w:t xml:space="preserve"> х = 630 : 7 на основе взаимосвязей между компонентами и результатами действий. Устное умножение и деление на однозначное число в случаях, сводимых к действиям в пределах 100; умножение и деление на 10, 100, 1000. </w:t>
      </w:r>
      <w:proofErr w:type="gramStart"/>
      <w:r w:rsidRPr="00F27292">
        <w:rPr>
          <w:rFonts w:ascii="Times New Roman" w:eastAsia="Times New Roman" w:hAnsi="Times New Roman" w:cs="Times New Roman"/>
          <w:sz w:val="24"/>
          <w:szCs w:val="24"/>
        </w:rPr>
        <w:t>Письменное умножение и деление на однозначное и двузначное числа в пределах миллиона.</w:t>
      </w:r>
      <w:proofErr w:type="gramEnd"/>
      <w:r w:rsidRPr="00F27292">
        <w:rPr>
          <w:rFonts w:ascii="Times New Roman" w:eastAsia="Times New Roman" w:hAnsi="Times New Roman" w:cs="Times New Roman"/>
          <w:sz w:val="24"/>
          <w:szCs w:val="24"/>
        </w:rPr>
        <w:t xml:space="preserve"> Письменное умножение и деление на трехзначное число (в порядке ознакомления). Умножение и деление значений величин на однозначное число. Связь между величинами (скорость, время, расстояние; масса одного предмета, количество предмет</w:t>
      </w:r>
      <w:r w:rsidR="00F55278" w:rsidRPr="00F27292">
        <w:rPr>
          <w:rFonts w:ascii="Times New Roman" w:eastAsia="Times New Roman" w:hAnsi="Times New Roman" w:cs="Times New Roman"/>
          <w:sz w:val="24"/>
          <w:szCs w:val="24"/>
        </w:rPr>
        <w:t>ов, масса всех предметов и др.)</w:t>
      </w:r>
    </w:p>
    <w:p w:rsidR="00895964" w:rsidRPr="00F27292" w:rsidRDefault="00895964" w:rsidP="00895964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292">
        <w:rPr>
          <w:rFonts w:ascii="Times New Roman" w:eastAsia="Times New Roman" w:hAnsi="Times New Roman" w:cs="Times New Roman"/>
          <w:b/>
          <w:bCs/>
          <w:sz w:val="24"/>
          <w:szCs w:val="24"/>
        </w:rPr>
        <w:t>Итоговое повторение</w:t>
      </w:r>
      <w:r w:rsidRPr="00F272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22B25" w:rsidRPr="00F27292" w:rsidRDefault="0004352E" w:rsidP="00F55278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72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Числа от 1 до 1000000. Нумерация чисел. Сложение, вычитание, умножение, деление в пределах 1000000: устные и письменные приемы. Порядок выполнения действий. Решение уравнений. </w:t>
      </w:r>
      <w:r w:rsidR="00F55278" w:rsidRPr="00F272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Решение задач изученных видов</w:t>
      </w:r>
    </w:p>
    <w:p w:rsidR="00F10133" w:rsidRPr="00F27292" w:rsidRDefault="00F10133" w:rsidP="006004C2">
      <w:pPr>
        <w:pStyle w:val="a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7292">
        <w:rPr>
          <w:rFonts w:ascii="Times New Roman" w:eastAsia="Times New Roman" w:hAnsi="Times New Roman" w:cs="Times New Roman"/>
          <w:b/>
          <w:sz w:val="24"/>
          <w:szCs w:val="24"/>
        </w:rPr>
        <w:t xml:space="preserve">Странички для </w:t>
      </w:r>
      <w:proofErr w:type="gramStart"/>
      <w:r w:rsidRPr="00F27292">
        <w:rPr>
          <w:rFonts w:ascii="Times New Roman" w:eastAsia="Times New Roman" w:hAnsi="Times New Roman" w:cs="Times New Roman"/>
          <w:b/>
          <w:sz w:val="24"/>
          <w:szCs w:val="24"/>
        </w:rPr>
        <w:t>любознательных</w:t>
      </w:r>
      <w:proofErr w:type="gramEnd"/>
      <w:r w:rsidRPr="00F2729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10133" w:rsidRPr="00F27292" w:rsidRDefault="00F10133" w:rsidP="006004C2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292">
        <w:rPr>
          <w:rFonts w:ascii="Times New Roman" w:eastAsia="Times New Roman" w:hAnsi="Times New Roman" w:cs="Times New Roman"/>
          <w:sz w:val="24"/>
          <w:szCs w:val="24"/>
        </w:rPr>
        <w:t xml:space="preserve">«Странички для </w:t>
      </w:r>
      <w:proofErr w:type="gramStart"/>
      <w:r w:rsidRPr="00F27292">
        <w:rPr>
          <w:rFonts w:ascii="Times New Roman" w:eastAsia="Times New Roman" w:hAnsi="Times New Roman" w:cs="Times New Roman"/>
          <w:sz w:val="24"/>
          <w:szCs w:val="24"/>
        </w:rPr>
        <w:t>любознательных</w:t>
      </w:r>
      <w:proofErr w:type="gramEnd"/>
      <w:r w:rsidRPr="00F27292">
        <w:rPr>
          <w:rFonts w:ascii="Times New Roman" w:eastAsia="Times New Roman" w:hAnsi="Times New Roman" w:cs="Times New Roman"/>
          <w:sz w:val="24"/>
          <w:szCs w:val="24"/>
        </w:rPr>
        <w:t xml:space="preserve">» - задания творческого и поискового характера: </w:t>
      </w:r>
    </w:p>
    <w:p w:rsidR="00F10133" w:rsidRPr="00F27292" w:rsidRDefault="00F10133" w:rsidP="006004C2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292">
        <w:rPr>
          <w:rFonts w:ascii="Times New Roman" w:eastAsia="Times New Roman" w:hAnsi="Times New Roman" w:cs="Times New Roman"/>
          <w:sz w:val="24"/>
          <w:szCs w:val="24"/>
        </w:rPr>
        <w:t>- сбор, систематизация и представление информации в табличной форме;</w:t>
      </w:r>
    </w:p>
    <w:p w:rsidR="00F10133" w:rsidRPr="00F27292" w:rsidRDefault="00F10133" w:rsidP="006004C2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292">
        <w:rPr>
          <w:rFonts w:ascii="Times New Roman" w:eastAsia="Times New Roman" w:hAnsi="Times New Roman" w:cs="Times New Roman"/>
          <w:sz w:val="24"/>
          <w:szCs w:val="24"/>
        </w:rPr>
        <w:t>-</w:t>
      </w:r>
      <w:r w:rsidR="006004C2" w:rsidRPr="00F272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7292">
        <w:rPr>
          <w:rFonts w:ascii="Times New Roman" w:eastAsia="Times New Roman" w:hAnsi="Times New Roman" w:cs="Times New Roman"/>
          <w:sz w:val="24"/>
          <w:szCs w:val="24"/>
        </w:rPr>
        <w:t>определение закономерности, по которой составлены числовые ряды и ряды геометрических фигур;</w:t>
      </w:r>
    </w:p>
    <w:p w:rsidR="00F10133" w:rsidRPr="00F27292" w:rsidRDefault="00F10133" w:rsidP="006004C2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292">
        <w:rPr>
          <w:rFonts w:ascii="Times New Roman" w:eastAsia="Times New Roman" w:hAnsi="Times New Roman" w:cs="Times New Roman"/>
          <w:sz w:val="24"/>
          <w:szCs w:val="24"/>
        </w:rPr>
        <w:t>- работа на вычислительной машине;</w:t>
      </w:r>
    </w:p>
    <w:p w:rsidR="00F10133" w:rsidRPr="00F27292" w:rsidRDefault="00F10133" w:rsidP="006004C2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292">
        <w:rPr>
          <w:rFonts w:ascii="Times New Roman" w:eastAsia="Times New Roman" w:hAnsi="Times New Roman" w:cs="Times New Roman"/>
          <w:sz w:val="24"/>
          <w:szCs w:val="24"/>
        </w:rPr>
        <w:t>- задачи комбинаторного характера;</w:t>
      </w:r>
    </w:p>
    <w:p w:rsidR="00F10133" w:rsidRPr="00F27292" w:rsidRDefault="00F10133" w:rsidP="006004C2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292">
        <w:rPr>
          <w:rFonts w:ascii="Times New Roman" w:eastAsia="Times New Roman" w:hAnsi="Times New Roman" w:cs="Times New Roman"/>
          <w:sz w:val="24"/>
          <w:szCs w:val="24"/>
        </w:rPr>
        <w:t>- математические игры «Угадай число», «Одиннадцать палочек»;</w:t>
      </w:r>
    </w:p>
    <w:p w:rsidR="00F10133" w:rsidRPr="00F27292" w:rsidRDefault="00F10133" w:rsidP="006004C2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292">
        <w:rPr>
          <w:rFonts w:ascii="Times New Roman" w:eastAsia="Times New Roman" w:hAnsi="Times New Roman" w:cs="Times New Roman"/>
          <w:sz w:val="24"/>
          <w:szCs w:val="24"/>
        </w:rPr>
        <w:t>- задачи-расчёты</w:t>
      </w:r>
      <w:r w:rsidR="006004C2" w:rsidRPr="00F2729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004C2" w:rsidRPr="00F27292" w:rsidRDefault="006004C2" w:rsidP="006004C2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292">
        <w:rPr>
          <w:rFonts w:ascii="Times New Roman" w:eastAsia="Times New Roman" w:hAnsi="Times New Roman" w:cs="Times New Roman"/>
          <w:sz w:val="24"/>
          <w:szCs w:val="24"/>
        </w:rPr>
        <w:t xml:space="preserve">- деление фигуры на части; </w:t>
      </w:r>
    </w:p>
    <w:p w:rsidR="006004C2" w:rsidRPr="00F27292" w:rsidRDefault="006004C2" w:rsidP="006004C2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292">
        <w:rPr>
          <w:rFonts w:ascii="Times New Roman" w:eastAsia="Times New Roman" w:hAnsi="Times New Roman" w:cs="Times New Roman"/>
          <w:sz w:val="24"/>
          <w:szCs w:val="24"/>
        </w:rPr>
        <w:t>- применение знаний в изменённых условиях;</w:t>
      </w:r>
    </w:p>
    <w:p w:rsidR="006004C2" w:rsidRPr="00F27292" w:rsidRDefault="006004C2" w:rsidP="006004C2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292">
        <w:rPr>
          <w:rFonts w:ascii="Times New Roman" w:eastAsia="Times New Roman" w:hAnsi="Times New Roman" w:cs="Times New Roman"/>
          <w:sz w:val="24"/>
          <w:szCs w:val="24"/>
        </w:rPr>
        <w:t>- построение цепочки логических рассуждений;</w:t>
      </w:r>
    </w:p>
    <w:p w:rsidR="006004C2" w:rsidRPr="00F27292" w:rsidRDefault="006004C2" w:rsidP="006004C2">
      <w:pPr>
        <w:pStyle w:val="a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27292">
        <w:rPr>
          <w:rFonts w:ascii="Times New Roman" w:eastAsia="Times New Roman" w:hAnsi="Times New Roman" w:cs="Times New Roman"/>
          <w:sz w:val="24"/>
          <w:szCs w:val="24"/>
        </w:rPr>
        <w:t xml:space="preserve">- определение </w:t>
      </w:r>
      <w:r w:rsidRPr="00F27292">
        <w:rPr>
          <w:rFonts w:ascii="Times New Roman" w:eastAsia="Times New Roman" w:hAnsi="Times New Roman" w:cs="Times New Roman"/>
          <w:i/>
          <w:sz w:val="24"/>
          <w:szCs w:val="24"/>
        </w:rPr>
        <w:t xml:space="preserve">верно </w:t>
      </w:r>
      <w:r w:rsidRPr="00F27292">
        <w:rPr>
          <w:rFonts w:ascii="Times New Roman" w:eastAsia="Times New Roman" w:hAnsi="Times New Roman" w:cs="Times New Roman"/>
          <w:sz w:val="24"/>
          <w:szCs w:val="24"/>
        </w:rPr>
        <w:t xml:space="preserve">или </w:t>
      </w:r>
      <w:r w:rsidRPr="00F27292">
        <w:rPr>
          <w:rFonts w:ascii="Times New Roman" w:eastAsia="Times New Roman" w:hAnsi="Times New Roman" w:cs="Times New Roman"/>
          <w:i/>
          <w:sz w:val="24"/>
          <w:szCs w:val="24"/>
        </w:rPr>
        <w:t>неверно</w:t>
      </w:r>
      <w:r w:rsidRPr="00F27292">
        <w:rPr>
          <w:rFonts w:ascii="Times New Roman" w:eastAsia="Times New Roman" w:hAnsi="Times New Roman" w:cs="Times New Roman"/>
          <w:sz w:val="24"/>
          <w:szCs w:val="24"/>
        </w:rPr>
        <w:t xml:space="preserve"> для заданного рисунка, простейшие высказывания с логическими связками </w:t>
      </w:r>
      <w:r w:rsidRPr="00F27292">
        <w:rPr>
          <w:rFonts w:ascii="Times New Roman" w:eastAsia="Times New Roman" w:hAnsi="Times New Roman" w:cs="Times New Roman"/>
          <w:i/>
          <w:sz w:val="24"/>
          <w:szCs w:val="24"/>
        </w:rPr>
        <w:t>все …; если …, то …;</w:t>
      </w:r>
    </w:p>
    <w:p w:rsidR="006004C2" w:rsidRPr="00F27292" w:rsidRDefault="006004C2" w:rsidP="006004C2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292">
        <w:rPr>
          <w:rFonts w:ascii="Times New Roman" w:eastAsia="Times New Roman" w:hAnsi="Times New Roman" w:cs="Times New Roman"/>
          <w:sz w:val="24"/>
          <w:szCs w:val="24"/>
        </w:rPr>
        <w:t>- изображение предметов на плане комнаты по описанию их расположения;</w:t>
      </w:r>
    </w:p>
    <w:p w:rsidR="006004C2" w:rsidRPr="00F27292" w:rsidRDefault="006004C2" w:rsidP="006004C2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292">
        <w:rPr>
          <w:rFonts w:ascii="Times New Roman" w:eastAsia="Times New Roman" w:hAnsi="Times New Roman" w:cs="Times New Roman"/>
          <w:sz w:val="24"/>
          <w:szCs w:val="24"/>
        </w:rPr>
        <w:t>- решение задач практического и геометрического содержания;</w:t>
      </w:r>
    </w:p>
    <w:p w:rsidR="006004C2" w:rsidRPr="00F27292" w:rsidRDefault="006004C2" w:rsidP="006004C2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292">
        <w:rPr>
          <w:rFonts w:ascii="Times New Roman" w:eastAsia="Times New Roman" w:hAnsi="Times New Roman" w:cs="Times New Roman"/>
          <w:sz w:val="24"/>
          <w:szCs w:val="24"/>
        </w:rPr>
        <w:t>- обозначение чисел римскими цифрами;</w:t>
      </w:r>
    </w:p>
    <w:p w:rsidR="006004C2" w:rsidRPr="00F27292" w:rsidRDefault="006004C2" w:rsidP="006004C2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292">
        <w:rPr>
          <w:rFonts w:ascii="Times New Roman" w:eastAsia="Times New Roman" w:hAnsi="Times New Roman" w:cs="Times New Roman"/>
          <w:sz w:val="24"/>
          <w:szCs w:val="24"/>
        </w:rPr>
        <w:t>- вычерчивание узоров;</w:t>
      </w:r>
    </w:p>
    <w:p w:rsidR="00F10133" w:rsidRPr="00F27292" w:rsidRDefault="00F10133" w:rsidP="006004C2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7292">
        <w:rPr>
          <w:rFonts w:ascii="Times New Roman" w:eastAsia="Times New Roman" w:hAnsi="Times New Roman" w:cs="Times New Roman"/>
          <w:sz w:val="24"/>
          <w:szCs w:val="24"/>
        </w:rPr>
        <w:t>- логические задачи и задачи повышенного уровня сложности</w:t>
      </w:r>
    </w:p>
    <w:p w:rsidR="007B25C5" w:rsidRDefault="007B25C5" w:rsidP="0061341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28D4" w:rsidRDefault="003A28D4" w:rsidP="0061341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28D4" w:rsidRDefault="003A28D4" w:rsidP="0061341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28D4" w:rsidRDefault="003A28D4" w:rsidP="0061341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28D4" w:rsidRDefault="003A28D4" w:rsidP="0061341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28D4" w:rsidRDefault="003A28D4" w:rsidP="0061341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28D4" w:rsidRDefault="003A28D4" w:rsidP="0061341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28D4" w:rsidRDefault="003A28D4" w:rsidP="0061341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28D4" w:rsidRDefault="003A28D4" w:rsidP="0061341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28D4" w:rsidRDefault="003A28D4" w:rsidP="0061341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28D4" w:rsidRDefault="003A28D4" w:rsidP="0061341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28D4" w:rsidRDefault="003A28D4" w:rsidP="0061341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28D4" w:rsidRPr="00F27292" w:rsidRDefault="003A28D4" w:rsidP="0061341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28D4" w:rsidRDefault="003A28D4" w:rsidP="00F55278">
      <w:pPr>
        <w:pStyle w:val="a6"/>
        <w:numPr>
          <w:ilvl w:val="0"/>
          <w:numId w:val="20"/>
        </w:numPr>
        <w:autoSpaceDE w:val="0"/>
        <w:autoSpaceDN w:val="0"/>
        <w:adjustRightInd w:val="0"/>
        <w:snapToGrid w:val="0"/>
        <w:jc w:val="center"/>
        <w:rPr>
          <w:b/>
          <w:bCs/>
          <w:color w:val="000000"/>
        </w:rPr>
        <w:sectPr w:rsidR="003A28D4" w:rsidSect="003A28D4">
          <w:headerReference w:type="default" r:id="rId8"/>
          <w:pgSz w:w="11906" w:h="16838"/>
          <w:pgMar w:top="568" w:right="850" w:bottom="709" w:left="1701" w:header="397" w:footer="708" w:gutter="0"/>
          <w:cols w:space="708"/>
          <w:titlePg/>
          <w:docGrid w:linePitch="360"/>
        </w:sectPr>
      </w:pPr>
    </w:p>
    <w:p w:rsidR="00F1230E" w:rsidRPr="00F27292" w:rsidRDefault="00F1230E" w:rsidP="00F55278">
      <w:pPr>
        <w:pStyle w:val="a6"/>
        <w:numPr>
          <w:ilvl w:val="0"/>
          <w:numId w:val="20"/>
        </w:numPr>
        <w:autoSpaceDE w:val="0"/>
        <w:autoSpaceDN w:val="0"/>
        <w:adjustRightInd w:val="0"/>
        <w:snapToGrid w:val="0"/>
        <w:jc w:val="center"/>
        <w:rPr>
          <w:b/>
          <w:bCs/>
          <w:color w:val="000000"/>
        </w:rPr>
      </w:pPr>
      <w:r w:rsidRPr="00F27292">
        <w:rPr>
          <w:b/>
          <w:bCs/>
          <w:color w:val="000000"/>
        </w:rPr>
        <w:lastRenderedPageBreak/>
        <w:t>Тематическое планирование</w:t>
      </w:r>
      <w:r w:rsidR="00F55278" w:rsidRPr="00F27292">
        <w:rPr>
          <w:b/>
          <w:bCs/>
          <w:color w:val="000000"/>
        </w:rPr>
        <w:t xml:space="preserve">. </w:t>
      </w:r>
      <w:r w:rsidRPr="00F27292">
        <w:rPr>
          <w:b/>
          <w:bCs/>
          <w:color w:val="000000"/>
        </w:rPr>
        <w:t>Математика</w:t>
      </w:r>
    </w:p>
    <w:p w:rsidR="00F1230E" w:rsidRPr="00F27292" w:rsidRDefault="00F1230E" w:rsidP="00F1230E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tbl>
      <w:tblPr>
        <w:tblStyle w:val="a5"/>
        <w:tblW w:w="15843" w:type="dxa"/>
        <w:tblLayout w:type="fixed"/>
        <w:tblLook w:val="04A0"/>
      </w:tblPr>
      <w:tblGrid>
        <w:gridCol w:w="675"/>
        <w:gridCol w:w="6237"/>
        <w:gridCol w:w="1843"/>
        <w:gridCol w:w="3969"/>
        <w:gridCol w:w="3119"/>
      </w:tblGrid>
      <w:tr w:rsidR="00811FE7" w:rsidRPr="00F27292" w:rsidTr="00D716E3">
        <w:trPr>
          <w:cantSplit/>
          <w:trHeight w:val="724"/>
        </w:trPr>
        <w:tc>
          <w:tcPr>
            <w:tcW w:w="675" w:type="dxa"/>
            <w:vAlign w:val="center"/>
          </w:tcPr>
          <w:p w:rsidR="00811FE7" w:rsidRPr="00F27292" w:rsidRDefault="00811FE7" w:rsidP="00A2611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7292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237" w:type="dxa"/>
            <w:vAlign w:val="center"/>
          </w:tcPr>
          <w:p w:rsidR="00811FE7" w:rsidRPr="00F27292" w:rsidRDefault="00811FE7" w:rsidP="00341E2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7292">
              <w:rPr>
                <w:rFonts w:ascii="Times New Roman" w:hAnsi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1843" w:type="dxa"/>
            <w:vAlign w:val="center"/>
          </w:tcPr>
          <w:p w:rsidR="00811FE7" w:rsidRPr="00F27292" w:rsidRDefault="00811FE7" w:rsidP="00A2611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7292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  <w:p w:rsidR="00811FE7" w:rsidRPr="00F27292" w:rsidRDefault="00811FE7" w:rsidP="00A2611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7292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969" w:type="dxa"/>
          </w:tcPr>
          <w:p w:rsidR="00811FE7" w:rsidRPr="00F27292" w:rsidRDefault="00D716E3" w:rsidP="00B53C6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7292">
              <w:rPr>
                <w:rFonts w:ascii="Times New Roman" w:hAnsi="Times New Roman"/>
                <w:b/>
                <w:sz w:val="24"/>
                <w:szCs w:val="24"/>
              </w:rPr>
              <w:t>Формы, методы, содержание уроков с учетом рабочей программы воспитания (модуль «Школьный урок»)</w:t>
            </w:r>
          </w:p>
        </w:tc>
        <w:tc>
          <w:tcPr>
            <w:tcW w:w="3119" w:type="dxa"/>
          </w:tcPr>
          <w:p w:rsidR="00B53C65" w:rsidRPr="00F27292" w:rsidRDefault="00B53C65" w:rsidP="00B53C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292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направления воспитательной деятельности</w:t>
            </w:r>
          </w:p>
          <w:p w:rsidR="00811FE7" w:rsidRPr="00F27292" w:rsidRDefault="00B53C65" w:rsidP="00B53C6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7292">
              <w:rPr>
                <w:rFonts w:ascii="Times New Roman" w:hAnsi="Times New Roman"/>
                <w:b/>
                <w:bCs/>
                <w:sz w:val="24"/>
                <w:szCs w:val="24"/>
              </w:rPr>
              <w:t>(исходя из специфики предмета)</w:t>
            </w:r>
          </w:p>
        </w:tc>
      </w:tr>
      <w:tr w:rsidR="00D716E3" w:rsidRPr="00811FE7" w:rsidTr="005E7414">
        <w:trPr>
          <w:trHeight w:val="265"/>
        </w:trPr>
        <w:tc>
          <w:tcPr>
            <w:tcW w:w="675" w:type="dxa"/>
            <w:vAlign w:val="center"/>
          </w:tcPr>
          <w:p w:rsidR="00D716E3" w:rsidRPr="00811FE7" w:rsidRDefault="00D716E3" w:rsidP="00D716E3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 w:rsidRPr="00811FE7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6E3" w:rsidRPr="00811FE7" w:rsidRDefault="00D716E3" w:rsidP="006C2FB9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 w:rsidRPr="00811FE7">
              <w:rPr>
                <w:rFonts w:ascii="Times New Roman" w:hAnsi="Times New Roman"/>
                <w:sz w:val="28"/>
                <w:szCs w:val="24"/>
              </w:rPr>
              <w:t>Числа от 1 до 1000. Сложение и вычитание. Повторение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6E3" w:rsidRPr="00811FE7" w:rsidRDefault="00D716E3" w:rsidP="006C2FB9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 13</w:t>
            </w:r>
            <w:r w:rsidRPr="00811FE7">
              <w:rPr>
                <w:rFonts w:ascii="Times New Roman" w:hAnsi="Times New Roman"/>
                <w:sz w:val="28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6E3" w:rsidRPr="00811FE7" w:rsidRDefault="00D716E3" w:rsidP="006C2FB9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16E3" w:rsidRPr="00225CB2" w:rsidRDefault="00D716E3" w:rsidP="00B53C6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5CB2">
              <w:rPr>
                <w:rFonts w:ascii="Times New Roman" w:hAnsi="Times New Roman"/>
                <w:bCs/>
                <w:sz w:val="24"/>
                <w:szCs w:val="24"/>
              </w:rPr>
              <w:t>Воспитание коммуникабельности, активности, умения сопереживать в ходе коллективной деятельности.</w:t>
            </w:r>
          </w:p>
        </w:tc>
      </w:tr>
      <w:tr w:rsidR="002B5C3E" w:rsidRPr="00811FE7" w:rsidTr="005E7414">
        <w:trPr>
          <w:trHeight w:val="265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Повторение. Нумерация. Счет предметов. Разряды. </w:t>
            </w:r>
          </w:p>
          <w:p w:rsidR="002B5C3E" w:rsidRPr="00DB51F4" w:rsidRDefault="002B5C3E" w:rsidP="002B5C3E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урок – игра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65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Четыре арифметических действия. Числовые выражения. Порядок выполнения действий.</w:t>
            </w:r>
          </w:p>
          <w:p w:rsidR="002B5C3E" w:rsidRPr="00DB51F4" w:rsidRDefault="002B5C3E" w:rsidP="002B5C3E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урок – соревнование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65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Нахождение суммы нескольких слагаемых.</w:t>
            </w:r>
            <w:r w:rsidRPr="00DB51F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DB51F4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2B5C3E" w:rsidRPr="00DB51F4" w:rsidRDefault="002B5C3E" w:rsidP="002B5C3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  <w:p w:rsidR="002B5C3E" w:rsidRPr="00DB51F4" w:rsidRDefault="002B5C3E" w:rsidP="002B5C3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урок - дискуссия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65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Алгоритм письменного вычитания трехзначных чисел.</w:t>
            </w:r>
          </w:p>
          <w:p w:rsidR="002B5C3E" w:rsidRPr="00DB51F4" w:rsidRDefault="002B5C3E" w:rsidP="002B5C3E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урок - практикум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65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Приемы письменного умножения трехзначного числа на 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однозначное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>.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B51F4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  <w:proofErr w:type="gramEnd"/>
          </w:p>
          <w:p w:rsidR="002B5C3E" w:rsidRPr="00DB51F4" w:rsidRDefault="002B5C3E" w:rsidP="002B5C3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65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1.6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Приемы письменного умножения однозначного числа на 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трехзначное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2B5C3E" w:rsidRPr="00DB51F4" w:rsidRDefault="002B5C3E" w:rsidP="002B5C3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урок - практикум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65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1.7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Приемы письменного деления на однозначное число.</w:t>
            </w:r>
          </w:p>
          <w:p w:rsidR="002B5C3E" w:rsidRPr="00DB51F4" w:rsidRDefault="002B5C3E" w:rsidP="002B5C3E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урок - путешествие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65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1.8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Письменное деление трехзначных чисел на 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однозначные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B5C3E" w:rsidRPr="00DB51F4" w:rsidRDefault="002B5C3E" w:rsidP="002B5C3E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65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1.9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Письменное </w:t>
            </w:r>
            <w:proofErr w:type="spellStart"/>
            <w:r w:rsidRPr="00DB51F4">
              <w:rPr>
                <w:rFonts w:ascii="Times New Roman" w:hAnsi="Times New Roman"/>
                <w:sz w:val="24"/>
                <w:szCs w:val="24"/>
              </w:rPr>
              <w:t>де-ление</w:t>
            </w:r>
            <w:proofErr w:type="spell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на однозначное число.</w:t>
            </w:r>
            <w:proofErr w:type="gramEnd"/>
          </w:p>
          <w:p w:rsidR="002B5C3E" w:rsidRPr="00DB51F4" w:rsidRDefault="002B5C3E" w:rsidP="002B5C3E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65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lastRenderedPageBreak/>
              <w:t>1.10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Деление трехзначного числа 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однозначное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>, когда в записи частного есть нуль.</w:t>
            </w:r>
          </w:p>
          <w:p w:rsidR="002B5C3E" w:rsidRPr="00DB51F4" w:rsidRDefault="002B5C3E" w:rsidP="002B5C3E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урок – мозговой штурм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65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1.11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Знакомство со столбчатыми диаграммами. Чтение и </w:t>
            </w: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состав-ление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столбчатых диаграмм.</w:t>
            </w:r>
          </w:p>
          <w:p w:rsidR="002B5C3E" w:rsidRPr="00DB51F4" w:rsidRDefault="002B5C3E" w:rsidP="002B5C3E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65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1.12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«Что узнали. Чему научились».</w:t>
            </w:r>
          </w:p>
          <w:p w:rsidR="002B5C3E" w:rsidRPr="00DB51F4" w:rsidRDefault="002B5C3E" w:rsidP="002B5C3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B51F4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2B5C3E" w:rsidRPr="00DB51F4" w:rsidRDefault="002B5C3E" w:rsidP="002B5C3E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урок – игра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65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1.13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Входная контрольная работа по теме «Числа от 1 до 1000. Четыре арифметических действия: сложение, вычитание, умножение и деление».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70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11FE7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Pr="00811FE7" w:rsidRDefault="002B5C3E" w:rsidP="002B5C3E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11FE7">
              <w:rPr>
                <w:rFonts w:ascii="Times New Roman" w:hAnsi="Times New Roman"/>
                <w:sz w:val="28"/>
                <w:szCs w:val="24"/>
              </w:rPr>
              <w:t>Числа, которые больше 1000. Нумерация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11</w:t>
            </w:r>
            <w:r w:rsidRPr="00811FE7">
              <w:rPr>
                <w:rFonts w:ascii="Times New Roman" w:hAnsi="Times New Roman"/>
                <w:sz w:val="28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5CB2">
              <w:rPr>
                <w:rFonts w:ascii="Times New Roman" w:hAnsi="Times New Roman"/>
                <w:sz w:val="24"/>
                <w:szCs w:val="24"/>
              </w:rPr>
              <w:t xml:space="preserve">Воспитание ценностей личного отношения к изучаемым знаниям и извлечение учениками нравственных ценностей </w:t>
            </w:r>
            <w:proofErr w:type="gramStart"/>
            <w:r w:rsidRPr="00225CB2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gramEnd"/>
            <w:r w:rsidRPr="00225C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25CB2">
              <w:rPr>
                <w:rFonts w:ascii="Times New Roman" w:hAnsi="Times New Roman"/>
                <w:sz w:val="24"/>
                <w:szCs w:val="24"/>
              </w:rPr>
              <w:t>их</w:t>
            </w:r>
            <w:proofErr w:type="gramEnd"/>
            <w:r w:rsidRPr="00225C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5CB2">
              <w:rPr>
                <w:rFonts w:ascii="Times New Roman" w:hAnsi="Times New Roman"/>
                <w:sz w:val="24"/>
                <w:szCs w:val="24"/>
              </w:rPr>
              <w:t>содержания.</w:t>
            </w:r>
          </w:p>
        </w:tc>
      </w:tr>
      <w:tr w:rsidR="002B5C3E" w:rsidRPr="00811FE7" w:rsidTr="005E7414">
        <w:trPr>
          <w:trHeight w:val="270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Анализ контрольной работы, работа над ошибками. Нумерация. Класс единиц и класс тысяч.</w:t>
            </w:r>
          </w:p>
          <w:p w:rsidR="002B5C3E" w:rsidRPr="00DB51F4" w:rsidRDefault="002B5C3E" w:rsidP="002B5C3E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урок – мозговой штурм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70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Чтение многозначных чисел.</w:t>
            </w:r>
          </w:p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70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Запись  многозначных чисел.</w:t>
            </w:r>
          </w:p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урок – игра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70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Представление многозначных чисел в виде суммы разрядных слагаемых.</w:t>
            </w:r>
          </w:p>
          <w:p w:rsidR="002B5C3E" w:rsidRPr="00DB51F4" w:rsidRDefault="002B5C3E" w:rsidP="002B5C3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B51F4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урок - практикум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70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Сравнение многозначных чисел.</w:t>
            </w:r>
          </w:p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70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2.6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Увеличение (уменьшение) числа в 10, 100, 1000 раз.  </w:t>
            </w:r>
          </w:p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урок поиска истины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70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2.7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Нахождение общего коли</w:t>
            </w:r>
            <w:r w:rsidR="000F14D8">
              <w:rPr>
                <w:rFonts w:ascii="Times New Roman" w:hAnsi="Times New Roman"/>
                <w:sz w:val="24"/>
                <w:szCs w:val="24"/>
              </w:rPr>
              <w:t>чества единиц определенного раз</w:t>
            </w:r>
            <w:r w:rsidRPr="00DB51F4">
              <w:rPr>
                <w:rFonts w:ascii="Times New Roman" w:hAnsi="Times New Roman"/>
                <w:sz w:val="24"/>
                <w:szCs w:val="24"/>
              </w:rPr>
              <w:t>ряда в данном числе.</w:t>
            </w:r>
          </w:p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70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lastRenderedPageBreak/>
              <w:t>2.8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Класс миллионов и класс миллиардов. Проверочная работа.</w:t>
            </w:r>
          </w:p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70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2.9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Страницы для 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любознательных</w:t>
            </w:r>
            <w:proofErr w:type="gramEnd"/>
          </w:p>
          <w:p w:rsidR="002B5C3E" w:rsidRPr="00BA10B8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A10B8">
              <w:rPr>
                <w:rFonts w:ascii="Times New Roman" w:hAnsi="Times New Roman"/>
                <w:sz w:val="24"/>
                <w:szCs w:val="24"/>
              </w:rPr>
              <w:t>Наши проекты «Числа вокруг нас»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70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2.10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Закрепление по теме «Нумерация многозначных чисел»</w:t>
            </w:r>
          </w:p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урок - путешествие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70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2.11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B51F4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Контрольная работа по теме «Числа, которые больше 1000. Нумерация» №1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C3E" w:rsidRPr="00811FE7" w:rsidTr="00D716E3">
        <w:trPr>
          <w:trHeight w:val="289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11FE7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Pr="00811FE7" w:rsidRDefault="002B5C3E" w:rsidP="002B5C3E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11FE7">
              <w:rPr>
                <w:rFonts w:ascii="Times New Roman" w:hAnsi="Times New Roman"/>
                <w:sz w:val="28"/>
                <w:szCs w:val="24"/>
              </w:rPr>
              <w:t>Числа, которые больше 1000. Величины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18</w:t>
            </w:r>
            <w:r w:rsidRPr="00811FE7">
              <w:rPr>
                <w:rFonts w:ascii="Times New Roman" w:hAnsi="Times New Roman"/>
                <w:sz w:val="28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5CB2">
              <w:rPr>
                <w:rFonts w:ascii="Times New Roman" w:hAnsi="Times New Roman"/>
                <w:sz w:val="24"/>
                <w:szCs w:val="24"/>
              </w:rPr>
              <w:t>Воспитание трудо</w:t>
            </w:r>
            <w:r w:rsidRPr="00225CB2">
              <w:rPr>
                <w:rFonts w:ascii="Times New Roman" w:hAnsi="Times New Roman"/>
                <w:sz w:val="24"/>
                <w:szCs w:val="24"/>
              </w:rPr>
              <w:softHyphen/>
              <w:t>любия, творческого отношения к учению, труду, жизни.</w:t>
            </w:r>
          </w:p>
        </w:tc>
      </w:tr>
      <w:tr w:rsidR="002B5C3E" w:rsidRPr="00811FE7" w:rsidTr="005E7414">
        <w:trPr>
          <w:trHeight w:val="289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3.1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Анализ контрольной работы. Ознакомление с единицей длины </w:t>
            </w:r>
            <w:proofErr w:type="gramStart"/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–к</w:t>
            </w:r>
            <w:proofErr w:type="gramEnd"/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илометром.</w:t>
            </w:r>
          </w:p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89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3.2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Ознакомление с таблицей единиц длины.</w:t>
            </w:r>
          </w:p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урок проблемных поисков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89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3.3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Ознакомление с единицами площади -  квадратным километром, квадратным миллиметром.</w:t>
            </w:r>
          </w:p>
          <w:p w:rsidR="002B5C3E" w:rsidRPr="00DB51F4" w:rsidRDefault="002B5C3E" w:rsidP="002B5C3E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89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3.4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Ознакомление с таблицей единиц площади.</w:t>
            </w:r>
          </w:p>
          <w:p w:rsidR="002B5C3E" w:rsidRPr="00DB51F4" w:rsidRDefault="002B5C3E" w:rsidP="002B5C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урок – игра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89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3.5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Измерение площади с помощью палетки. </w:t>
            </w:r>
            <w:r w:rsidRPr="00DB51F4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работа.</w:t>
            </w:r>
          </w:p>
          <w:p w:rsidR="002B5C3E" w:rsidRPr="00DB51F4" w:rsidRDefault="002B5C3E" w:rsidP="002B5C3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89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3.6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color w:val="92D05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Ознакомление с единицами </w:t>
            </w:r>
            <w:proofErr w:type="spellStart"/>
            <w:proofErr w:type="gramStart"/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мас-сы</w:t>
            </w:r>
            <w:proofErr w:type="spellEnd"/>
            <w:proofErr w:type="gramEnd"/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-  тонной, центнером.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урок - практикум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89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3.7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Таблица единиц массы.</w:t>
            </w:r>
          </w:p>
          <w:p w:rsidR="002B5C3E" w:rsidRPr="00DB51F4" w:rsidRDefault="002B5C3E" w:rsidP="002B5C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89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3.8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Работа с единицами времени. Определение времени по часам.</w:t>
            </w:r>
          </w:p>
          <w:p w:rsidR="002B5C3E" w:rsidRPr="00DB51F4" w:rsidRDefault="002B5C3E" w:rsidP="002B5C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урок - наблюдение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89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lastRenderedPageBreak/>
              <w:t>3.9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Работа с единицами времени. 24- часовое исчисление суток.</w:t>
            </w:r>
          </w:p>
          <w:p w:rsidR="002B5C3E" w:rsidRPr="00DB51F4" w:rsidRDefault="002B5C3E" w:rsidP="002B5C3E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89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3.10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на нахождение начала, продолжительности и конца событий.</w:t>
            </w:r>
          </w:p>
          <w:p w:rsidR="002B5C3E" w:rsidRPr="00DB51F4" w:rsidRDefault="002B5C3E" w:rsidP="002B5C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89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3.11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Ознакомление с единицей времени - секундой.</w:t>
            </w:r>
          </w:p>
          <w:p w:rsidR="002B5C3E" w:rsidRPr="00DB51F4" w:rsidRDefault="002B5C3E" w:rsidP="002B5C3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B51F4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2B5C3E" w:rsidRPr="00DB51F4" w:rsidRDefault="002B5C3E" w:rsidP="002B5C3E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89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3.12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Ознакомление с единицей времени – веком.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 xml:space="preserve"> 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89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3.13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Таблица единиц времени.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B51F4">
              <w:rPr>
                <w:rFonts w:ascii="Times New Roman" w:hAnsi="Times New Roman"/>
                <w:sz w:val="24"/>
                <w:szCs w:val="24"/>
              </w:rPr>
              <w:t>Проверочная работа.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 xml:space="preserve"> 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урок - путешествие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89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3.14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«Что узнали. Чему научились».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 xml:space="preserve"> 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урок проблемных поисков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89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3.15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«Что узнали. Чему научились».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 xml:space="preserve"> 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урок - практикум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89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3.16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«Что узнали. Чему научились».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 xml:space="preserve"> 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89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3.17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B51F4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Контрольная работа   по теме «Величины» №2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89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3.18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Анализ контрольной работы.</w:t>
            </w:r>
            <w:r w:rsidRPr="00DB51F4">
              <w:rPr>
                <w:rFonts w:ascii="Times New Roman" w:hAnsi="Times New Roman"/>
                <w:sz w:val="24"/>
                <w:szCs w:val="24"/>
              </w:rPr>
              <w:t xml:space="preserve"> Повторение 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«Что узнали. Чему научились». Проверим себя и оценим свои достижения</w:t>
            </w:r>
          </w:p>
          <w:p w:rsidR="002B5C3E" w:rsidRPr="00DB51F4" w:rsidRDefault="002B5C3E" w:rsidP="002B5C3E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b/>
                <w:sz w:val="24"/>
                <w:szCs w:val="24"/>
              </w:rPr>
              <w:t>Проверочная работа</w:t>
            </w:r>
            <w:r w:rsidRPr="00DB51F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83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11FE7"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Pr="00811FE7" w:rsidRDefault="002B5C3E" w:rsidP="002B5C3E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11FE7">
              <w:rPr>
                <w:rFonts w:ascii="Times New Roman" w:hAnsi="Times New Roman"/>
                <w:sz w:val="28"/>
                <w:szCs w:val="24"/>
              </w:rPr>
              <w:t>Числа, которые больше 1000. Сложение и вычитание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11FE7">
              <w:rPr>
                <w:rFonts w:ascii="Times New Roman" w:eastAsia="Times New Roman" w:hAnsi="Times New Roman"/>
                <w:sz w:val="28"/>
                <w:szCs w:val="24"/>
              </w:rPr>
              <w:t xml:space="preserve">11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урок - наблюдение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25CB2">
              <w:rPr>
                <w:rFonts w:ascii="Times New Roman" w:eastAsia="Times New Roman" w:hAnsi="Times New Roman"/>
                <w:sz w:val="24"/>
                <w:szCs w:val="24"/>
              </w:rPr>
              <w:t>Воспитание любви и уважения к своей Родине, гордости за неё.</w:t>
            </w:r>
          </w:p>
        </w:tc>
      </w:tr>
      <w:tr w:rsidR="002B5C3E" w:rsidRPr="00811FE7" w:rsidTr="005E7414">
        <w:trPr>
          <w:trHeight w:val="283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4.1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Ознакомление с устными и письменными приёмами вычислений многозначных чисел. 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83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4.2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Ознакомление с письменными приемами вычислений  </w:t>
            </w: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многозначных чисел.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83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lastRenderedPageBreak/>
              <w:t>4.3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Нахождение неизвестного слагаемого.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урок - практикум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83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4.4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Нахождение неизвестного уменьшаемого, вычитаемого.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 xml:space="preserve"> 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83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4.5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Нахождение нескольких долей целого. </w:t>
            </w:r>
            <w:r w:rsidRPr="00DB51F4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 работа. </w:t>
            </w:r>
            <w:r w:rsidRPr="00DB51F4">
              <w:rPr>
                <w:rFonts w:ascii="Times New Roman" w:hAnsi="Times New Roman"/>
                <w:b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урок - практикум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83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4.6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Решение задач на нахождение нескольких 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до-лей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целого и целого по его доле</w:t>
            </w:r>
            <w:r w:rsidRPr="00DB51F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DB51F4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83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4.7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Решение задач на нахождение третьего слагаемого.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 xml:space="preserve"> 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83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4.8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Сложение и вычитание величин.</w:t>
            </w:r>
          </w:p>
          <w:p w:rsidR="002B5C3E" w:rsidRPr="00DB51F4" w:rsidRDefault="002B5C3E" w:rsidP="002B5C3E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урок - практикум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83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4.9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Решение задач на увеличение (уменьшение) числа на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несколько единиц, в</w:t>
            </w: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ыраженных в косвенной форме</w:t>
            </w:r>
          </w:p>
          <w:p w:rsidR="002B5C3E" w:rsidRPr="00DB51F4" w:rsidRDefault="002B5C3E" w:rsidP="002B5C3E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83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4.10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Странички для 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любознательных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. Задачи – расчеты. Повторение 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«Что узнали. Чему научились». Проверочная работа</w:t>
            </w:r>
          </w:p>
          <w:p w:rsidR="002B5C3E" w:rsidRPr="00DB51F4" w:rsidRDefault="002B5C3E" w:rsidP="002B5C3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83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4.11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Pr="005E7414" w:rsidRDefault="002B5C3E" w:rsidP="002B5C3E">
            <w:pP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Контрольная работа  по теме «Сложение и вычитание» №3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11FE7">
              <w:rPr>
                <w:rFonts w:ascii="Times New Roman" w:hAnsi="Times New Roman"/>
                <w:sz w:val="28"/>
                <w:szCs w:val="24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Pr="00225CB2" w:rsidRDefault="002B5C3E" w:rsidP="002B5C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5CB2">
              <w:rPr>
                <w:rFonts w:ascii="Times New Roman" w:hAnsi="Times New Roman"/>
                <w:sz w:val="24"/>
                <w:szCs w:val="24"/>
              </w:rPr>
              <w:t>Числа, которые больше 1000. Умножение и деление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51</w:t>
            </w:r>
            <w:r w:rsidRPr="00811FE7">
              <w:rPr>
                <w:rFonts w:ascii="Times New Roman" w:hAnsi="Times New Roman"/>
                <w:sz w:val="28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урок интеллектуальных раздумий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5CB2">
              <w:rPr>
                <w:rFonts w:ascii="Times New Roman" w:hAnsi="Times New Roman"/>
                <w:bCs/>
                <w:sz w:val="24"/>
                <w:szCs w:val="24"/>
              </w:rPr>
              <w:t xml:space="preserve">Воспитание культуры поведения и культуры общения, воспитание черт характера, необходимых в дальнейшей жизни, </w:t>
            </w:r>
            <w:r w:rsidRPr="00225CB2">
              <w:rPr>
                <w:rFonts w:ascii="Times New Roman" w:hAnsi="Times New Roman"/>
                <w:sz w:val="24"/>
                <w:szCs w:val="24"/>
              </w:rPr>
              <w:t xml:space="preserve">великим достижениям человеческого интеллекта, убеждённости в важности математических знаний в практической жизни </w:t>
            </w:r>
            <w:r w:rsidRPr="00225CB2">
              <w:rPr>
                <w:rFonts w:ascii="Times New Roman" w:hAnsi="Times New Roman"/>
                <w:sz w:val="24"/>
                <w:szCs w:val="24"/>
              </w:rPr>
              <w:lastRenderedPageBreak/>
              <w:t>человека.  </w:t>
            </w: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5.1.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Умножение на однозначное число.</w:t>
            </w:r>
          </w:p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Письменные приёмы умножения многозначных чисел.</w:t>
            </w:r>
          </w:p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Умножение на 0 и 1.</w:t>
            </w:r>
          </w:p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Умножение чисел, запись которых оканчивается нулями</w:t>
            </w:r>
          </w:p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Нахождение неизвестного множителя, неизвестного делимого, неизвестного делителя.</w:t>
            </w:r>
          </w:p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 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урок - практикум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lastRenderedPageBreak/>
              <w:t>5.5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Деление на однозначное число.</w:t>
            </w: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Деление с числами 0 и 1</w:t>
            </w:r>
          </w:p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5.6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B51F4">
              <w:rPr>
                <w:rFonts w:ascii="Times New Roman" w:hAnsi="Times New Roman"/>
                <w:b/>
                <w:sz w:val="24"/>
                <w:szCs w:val="24"/>
              </w:rPr>
              <w:t>Контрольная работа за 1 полугодие №4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5.7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Анализ контрольной работы, работа над ошибками. Ознакомление с письменными приемами деления многозначного числа 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однозначное.</w:t>
            </w:r>
          </w:p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урок интеллектуальных раздумий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5.8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Задачи на увеличение и уменьшение числа в несколько раз, выраженные </w:t>
            </w:r>
            <w:proofErr w:type="gramStart"/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косвенной </w:t>
            </w:r>
            <w:proofErr w:type="spellStart"/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фор-ме</w:t>
            </w:r>
            <w:proofErr w:type="spellEnd"/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DB51F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DB51F4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2B5C3E" w:rsidRPr="00DB51F4" w:rsidRDefault="002B5C3E" w:rsidP="002B5C3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5.9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Деление многозначных чисел 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однозначные, когда в записи частного есть 0.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5.10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Задачи на пропорциональное деление.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5.11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Деление многозначных чисел 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однозначные, когда в записи частного есть 0.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урок - практикум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5.12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Решение задач на пропорциональное деление.</w:t>
            </w:r>
          </w:p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5.13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Деление многозначных чисел на 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однозначные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B5C3E" w:rsidRPr="00DB51F4" w:rsidRDefault="002B5C3E" w:rsidP="002B5C3E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5.14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Закрепление и систематизация знаний по теме «Умножение и деление на однозначное число»</w:t>
            </w:r>
          </w:p>
          <w:p w:rsidR="002B5C3E" w:rsidRPr="00DB51F4" w:rsidRDefault="002B5C3E" w:rsidP="002B5C3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5.15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Ознакомление с понятием «</w:t>
            </w: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Скорость</w:t>
            </w:r>
            <w:proofErr w:type="gramStart"/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.» </w:t>
            </w:r>
            <w:proofErr w:type="gramEnd"/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Единицы скорости. </w:t>
            </w:r>
          </w:p>
          <w:p w:rsidR="002B5C3E" w:rsidRPr="00DB51F4" w:rsidRDefault="002B5C3E" w:rsidP="002B5C3E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урок – игра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C3E" w:rsidRPr="00225CB2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5.16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Взаимосвязь между скоростью, временем и расстоянием. Решение задач на нахождение расстояния.</w:t>
            </w:r>
          </w:p>
          <w:p w:rsidR="002B5C3E" w:rsidRPr="00DB51F4" w:rsidRDefault="002B5C3E" w:rsidP="002B5C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lastRenderedPageBreak/>
              <w:t>5.17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Взаимосвязь между скоростью, временем и расстоянием. Решение задач на нахождение времени. </w:t>
            </w:r>
          </w:p>
          <w:p w:rsidR="002B5C3E" w:rsidRPr="00DB51F4" w:rsidRDefault="002B5C3E" w:rsidP="002B5C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урок - наблюдение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5.18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Взаимосвязь между скоростью, временем и расстоянием. Решение задач на нахождение скорости. Проверочная работа.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5.19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Умножение числа на произведение.</w:t>
            </w:r>
            <w:r w:rsidRPr="00DB51F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работа в паре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5.20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Письменное умножение на числа, оканчивающиеся нулями. </w:t>
            </w:r>
          </w:p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5.21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Письменное умножение на числа, оканчивающиеся нулями.</w:t>
            </w:r>
          </w:p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5.22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Письменное умножение двух многозначных чисел, оканчивающихся нулями.</w:t>
            </w:r>
          </w:p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5.23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Решение задач на встречное движение.</w:t>
            </w:r>
          </w:p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урок – игра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5.24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Перестановка и группировка множителей.</w:t>
            </w:r>
          </w:p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5.25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Странички для любознательных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Повторение пройденного «Что узнали. Чему научились». Взаимная проверка знаний «Помогаем друг другу сделать шаг к успеху».</w:t>
            </w:r>
          </w:p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урок - практикум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5.26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Деление числа на произведение</w:t>
            </w:r>
          </w:p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урок - исследование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5.27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Деление числа на произведение.</w:t>
            </w:r>
            <w:r w:rsidRPr="00DB51F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DB51F4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lastRenderedPageBreak/>
              <w:t>5.28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Деление с остатком на 10, 100, 1000.</w:t>
            </w:r>
          </w:p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урок интеллектуальных раздумий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5.29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Решение задач на пропорциональное деление.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 xml:space="preserve"> 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урок - исследование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5.30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Письменное деление на числа, оканчивающиеся нулями.</w:t>
            </w:r>
          </w:p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5.31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Письменное деление на числа, оканчивающиеся нулями.</w:t>
            </w:r>
          </w:p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5.32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Приёмы письменного деления на числа, оканчивающиеся нулями.</w:t>
            </w:r>
            <w:r w:rsidRPr="00DB51F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DB51F4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5.33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Приёмы письменного деления на числа, оканчивающиеся нулями</w:t>
            </w:r>
          </w:p>
          <w:p w:rsidR="002B5C3E" w:rsidRPr="00DB51F4" w:rsidRDefault="002B5C3E" w:rsidP="002B5C3E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5.34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Решение задач на движение в противоположных направлениях.</w:t>
            </w:r>
          </w:p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5.35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Решение задач на движение в противоположных направлениях. Проверочная работа.</w:t>
            </w:r>
          </w:p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5.36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Закрепление и систематизация знаний по теме «Деление и умножение на числа, оканчивающиеся нулями». </w:t>
            </w:r>
          </w:p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B51F4">
              <w:rPr>
                <w:rFonts w:ascii="Times New Roman" w:hAnsi="Times New Roman"/>
                <w:b/>
                <w:sz w:val="24"/>
                <w:szCs w:val="24"/>
              </w:rPr>
              <w:t>Проверочная работа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5.37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B51F4">
              <w:rPr>
                <w:rFonts w:ascii="Times New Roman" w:hAnsi="Times New Roman"/>
                <w:b/>
                <w:sz w:val="24"/>
                <w:szCs w:val="24"/>
              </w:rPr>
              <w:t>Контрольная работа по теме «Умножение и деление на числа, оканчивающиеся нулями». №5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урок - практикум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5.38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Анализ контрольной работы. </w:t>
            </w:r>
            <w:r w:rsidRPr="00BA10B8">
              <w:rPr>
                <w:rFonts w:ascii="Times New Roman" w:hAnsi="Times New Roman"/>
                <w:b/>
                <w:sz w:val="24"/>
                <w:szCs w:val="24"/>
              </w:rPr>
              <w:t>Наши проекты «Математика вокруг нас»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5.39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Умножение числа на сумму.</w:t>
            </w:r>
          </w:p>
          <w:p w:rsidR="002B5C3E" w:rsidRPr="00DB51F4" w:rsidRDefault="002B5C3E" w:rsidP="002B5C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5.4</w:t>
            </w:r>
            <w:r>
              <w:rPr>
                <w:rFonts w:ascii="Times New Roman" w:hAnsi="Times New Roman"/>
                <w:sz w:val="28"/>
                <w:szCs w:val="24"/>
              </w:rPr>
              <w:lastRenderedPageBreak/>
              <w:t>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Умножение числа на сумму.</w:t>
            </w:r>
          </w:p>
          <w:p w:rsidR="002B5C3E" w:rsidRPr="00DB51F4" w:rsidRDefault="002B5C3E" w:rsidP="002B5C3E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lastRenderedPageBreak/>
              <w:t>5.41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Письменное умножение на двузначное число.</w:t>
            </w:r>
          </w:p>
          <w:p w:rsidR="002B5C3E" w:rsidRPr="00DB51F4" w:rsidRDefault="002B5C3E" w:rsidP="002B5C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5.42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Письменное умножение на двузначное число.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урок - практикум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5.43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Задачи на нахождение неизвестных по двум разностям.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5.44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Задачи на нахождение неизвестных по двум разностям. Закрепление.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5.45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Письменное умножение на трехзначное число. </w:t>
            </w:r>
            <w:proofErr w:type="spellStart"/>
            <w:proofErr w:type="gramStart"/>
            <w:r w:rsidRPr="00DB51F4">
              <w:rPr>
                <w:rFonts w:ascii="Times New Roman" w:hAnsi="Times New Roman"/>
                <w:b/>
                <w:sz w:val="24"/>
                <w:szCs w:val="24"/>
              </w:rPr>
              <w:t>Самос-тоятельная</w:t>
            </w:r>
            <w:proofErr w:type="spellEnd"/>
            <w:proofErr w:type="gramEnd"/>
            <w:r w:rsidRPr="00DB51F4">
              <w:rPr>
                <w:rFonts w:ascii="Times New Roman" w:hAnsi="Times New Roman"/>
                <w:b/>
                <w:sz w:val="24"/>
                <w:szCs w:val="24"/>
              </w:rPr>
              <w:t xml:space="preserve"> работа. </w:t>
            </w:r>
            <w:r w:rsidRPr="00DB51F4">
              <w:rPr>
                <w:rFonts w:ascii="Times New Roman" w:hAnsi="Times New Roman"/>
                <w:b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5.46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935E30" w:rsidRDefault="002B5C3E" w:rsidP="002B5C3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Письменное умножение на трехзначное число.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5.47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Закрепление приемов умножения на трехзначное число.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урок поиска истины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5.48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Закрепление приемов умножения на трехзначное число.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 xml:space="preserve"> 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5.49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Странички для 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любознательных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. Повторение 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«Что узнали. Чему научились».</w:t>
            </w:r>
          </w:p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B51F4">
              <w:rPr>
                <w:rFonts w:ascii="Times New Roman" w:hAnsi="Times New Roman"/>
                <w:b/>
                <w:sz w:val="24"/>
                <w:szCs w:val="24"/>
              </w:rPr>
              <w:t>Проверочная работа</w:t>
            </w:r>
          </w:p>
          <w:p w:rsidR="002B5C3E" w:rsidRPr="00DB51F4" w:rsidRDefault="002B5C3E" w:rsidP="002B5C3E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работа в паре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5.50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Контрольная работа  №6  по теме «Умножение на двузначное и трехзначное число»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B5C3E" w:rsidRPr="00811FE7" w:rsidTr="005E7414">
        <w:trPr>
          <w:trHeight w:val="247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5.51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Анализ контрольной работы. Повторение 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«Что узнали. Чему научились».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урок - практикум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B5C3E" w:rsidRPr="00811FE7" w:rsidTr="005E7414">
        <w:trPr>
          <w:trHeight w:val="232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   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Pr="00811FE7" w:rsidRDefault="002B5C3E" w:rsidP="002B5C3E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11FE7">
              <w:rPr>
                <w:rFonts w:ascii="Times New Roman" w:hAnsi="Times New Roman"/>
                <w:sz w:val="28"/>
                <w:szCs w:val="24"/>
              </w:rPr>
              <w:t>Числа, которые больше 1000. Умножение и деление (продолжение)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11FE7">
              <w:rPr>
                <w:rFonts w:ascii="Times New Roman" w:hAnsi="Times New Roman"/>
                <w:sz w:val="28"/>
                <w:szCs w:val="24"/>
              </w:rPr>
              <w:t xml:space="preserve">20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C3E" w:rsidRPr="00811FE7" w:rsidRDefault="002B5C3E" w:rsidP="002B5C3E">
            <w:pPr>
              <w:pStyle w:val="a3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70706">
              <w:rPr>
                <w:rFonts w:ascii="Times New Roman" w:hAnsi="Times New Roman"/>
                <w:sz w:val="28"/>
                <w:szCs w:val="28"/>
              </w:rPr>
              <w:t xml:space="preserve">Формирование чувства разумного риска, воспитание творческой </w:t>
            </w:r>
            <w:r w:rsidRPr="00870706">
              <w:rPr>
                <w:rFonts w:ascii="Times New Roman" w:hAnsi="Times New Roman"/>
                <w:sz w:val="28"/>
                <w:szCs w:val="28"/>
              </w:rPr>
              <w:lastRenderedPageBreak/>
              <w:t>самостоятельности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2B5C3E" w:rsidRPr="00811FE7" w:rsidTr="000F14D8">
        <w:trPr>
          <w:trHeight w:val="232"/>
        </w:trPr>
        <w:tc>
          <w:tcPr>
            <w:tcW w:w="675" w:type="dxa"/>
            <w:vAlign w:val="center"/>
          </w:tcPr>
          <w:p w:rsidR="002B5C3E" w:rsidRDefault="002B5C3E" w:rsidP="002B5C3E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6.1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Письменное деление на двузначное число.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 xml:space="preserve"> 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урок интеллектуальных раздумий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5C3E" w:rsidRPr="00811FE7" w:rsidTr="000F14D8">
        <w:trPr>
          <w:trHeight w:val="232"/>
        </w:trPr>
        <w:tc>
          <w:tcPr>
            <w:tcW w:w="675" w:type="dxa"/>
            <w:vAlign w:val="center"/>
          </w:tcPr>
          <w:p w:rsidR="002B5C3E" w:rsidRDefault="002B5C3E" w:rsidP="002B5C3E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lastRenderedPageBreak/>
              <w:t>6.2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Письменное деление с остатком на двузначное число.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 xml:space="preserve"> 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5C3E" w:rsidRPr="00811FE7" w:rsidTr="000F14D8">
        <w:trPr>
          <w:trHeight w:val="232"/>
        </w:trPr>
        <w:tc>
          <w:tcPr>
            <w:tcW w:w="675" w:type="dxa"/>
            <w:vAlign w:val="center"/>
          </w:tcPr>
          <w:p w:rsidR="002B5C3E" w:rsidRDefault="002B5C3E" w:rsidP="002B5C3E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lastRenderedPageBreak/>
              <w:t>6.3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Ознакомление с алгоритмом письменного деления на двузначное число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. 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урок - практикум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5C3E" w:rsidRPr="00811FE7" w:rsidTr="000F14D8">
        <w:trPr>
          <w:trHeight w:val="232"/>
        </w:trPr>
        <w:tc>
          <w:tcPr>
            <w:tcW w:w="675" w:type="dxa"/>
            <w:vAlign w:val="center"/>
          </w:tcPr>
          <w:p w:rsidR="002B5C3E" w:rsidRDefault="002B5C3E" w:rsidP="002B5C3E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6.4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Письменное деление на двузначное число.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5C3E" w:rsidRPr="00811FE7" w:rsidTr="000F14D8">
        <w:trPr>
          <w:trHeight w:val="232"/>
        </w:trPr>
        <w:tc>
          <w:tcPr>
            <w:tcW w:w="675" w:type="dxa"/>
            <w:vAlign w:val="center"/>
          </w:tcPr>
          <w:p w:rsidR="002B5C3E" w:rsidRDefault="002B5C3E" w:rsidP="002B5C3E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6.5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Письменное деление на двузначное число   (цифра частного находится подбором).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5C3E" w:rsidRPr="00811FE7" w:rsidTr="000F14D8">
        <w:trPr>
          <w:trHeight w:val="232"/>
        </w:trPr>
        <w:tc>
          <w:tcPr>
            <w:tcW w:w="675" w:type="dxa"/>
            <w:vAlign w:val="center"/>
          </w:tcPr>
          <w:p w:rsidR="002B5C3E" w:rsidRDefault="002B5C3E" w:rsidP="002B5C3E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6.6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Письменное деление на двузначное число. </w:t>
            </w:r>
            <w:r w:rsidRPr="00DB51F4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 работа. </w:t>
            </w:r>
            <w:r w:rsidRPr="00DB51F4">
              <w:rPr>
                <w:rFonts w:ascii="Times New Roman" w:hAnsi="Times New Roman"/>
                <w:b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5C3E" w:rsidRPr="00811FE7" w:rsidTr="000F14D8">
        <w:trPr>
          <w:trHeight w:val="232"/>
        </w:trPr>
        <w:tc>
          <w:tcPr>
            <w:tcW w:w="675" w:type="dxa"/>
            <w:vAlign w:val="center"/>
          </w:tcPr>
          <w:p w:rsidR="002B5C3E" w:rsidRDefault="002B5C3E" w:rsidP="002B5C3E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6.7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Письменное деление на двузначное число.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урок поиска истины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5C3E" w:rsidRPr="00811FE7" w:rsidTr="000F14D8">
        <w:trPr>
          <w:trHeight w:val="232"/>
        </w:trPr>
        <w:tc>
          <w:tcPr>
            <w:tcW w:w="675" w:type="dxa"/>
            <w:vAlign w:val="center"/>
          </w:tcPr>
          <w:p w:rsidR="002B5C3E" w:rsidRDefault="002B5C3E" w:rsidP="002B5C3E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6.8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Письменное деление на двузначное число.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5C3E" w:rsidRPr="00811FE7" w:rsidTr="000F14D8">
        <w:trPr>
          <w:trHeight w:val="232"/>
        </w:trPr>
        <w:tc>
          <w:tcPr>
            <w:tcW w:w="675" w:type="dxa"/>
            <w:vAlign w:val="center"/>
          </w:tcPr>
          <w:p w:rsidR="002B5C3E" w:rsidRDefault="002B5C3E" w:rsidP="002B5C3E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6.9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Письменное деление на двузначное число, когда в записи частного есть нули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 xml:space="preserve"> 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работа в паре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5C3E" w:rsidRPr="00811FE7" w:rsidTr="000F14D8">
        <w:trPr>
          <w:trHeight w:val="232"/>
        </w:trPr>
        <w:tc>
          <w:tcPr>
            <w:tcW w:w="675" w:type="dxa"/>
            <w:vAlign w:val="center"/>
          </w:tcPr>
          <w:p w:rsidR="002B5C3E" w:rsidRDefault="002B5C3E" w:rsidP="002B5C3E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6.10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Письменное деление на двузначное число. Проверочная работа.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5C3E" w:rsidRPr="00811FE7" w:rsidTr="000F14D8">
        <w:trPr>
          <w:trHeight w:val="232"/>
        </w:trPr>
        <w:tc>
          <w:tcPr>
            <w:tcW w:w="675" w:type="dxa"/>
            <w:vAlign w:val="center"/>
          </w:tcPr>
          <w:p w:rsidR="002B5C3E" w:rsidRDefault="002B5C3E" w:rsidP="002B5C3E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6.11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«Что узнали. Чему научились».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B51F4">
              <w:rPr>
                <w:rFonts w:ascii="Times New Roman" w:hAnsi="Times New Roman"/>
                <w:sz w:val="24"/>
                <w:szCs w:val="24"/>
              </w:rPr>
              <w:t xml:space="preserve">Странички для 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любознательных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5C3E" w:rsidRPr="00811FE7" w:rsidTr="000F14D8">
        <w:trPr>
          <w:trHeight w:val="232"/>
        </w:trPr>
        <w:tc>
          <w:tcPr>
            <w:tcW w:w="675" w:type="dxa"/>
            <w:vAlign w:val="center"/>
          </w:tcPr>
          <w:p w:rsidR="002B5C3E" w:rsidRDefault="002B5C3E" w:rsidP="002B5C3E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6.12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Контрольная работа  по теме «Деление на двузначное число» №7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5C3E" w:rsidRPr="00811FE7" w:rsidTr="000F14D8">
        <w:trPr>
          <w:trHeight w:val="232"/>
        </w:trPr>
        <w:tc>
          <w:tcPr>
            <w:tcW w:w="675" w:type="dxa"/>
            <w:vAlign w:val="center"/>
          </w:tcPr>
          <w:p w:rsidR="002B5C3E" w:rsidRDefault="002B5C3E" w:rsidP="002B5C3E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6.13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Анализ контрольной работы. Письменное деление на </w:t>
            </w:r>
            <w:proofErr w:type="spellStart"/>
            <w:proofErr w:type="gramStart"/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трех-значное</w:t>
            </w:r>
            <w:proofErr w:type="spellEnd"/>
            <w:proofErr w:type="gramEnd"/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число.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5C3E" w:rsidRPr="00811FE7" w:rsidTr="000F14D8">
        <w:trPr>
          <w:trHeight w:val="232"/>
        </w:trPr>
        <w:tc>
          <w:tcPr>
            <w:tcW w:w="675" w:type="dxa"/>
            <w:vAlign w:val="center"/>
          </w:tcPr>
          <w:p w:rsidR="002B5C3E" w:rsidRDefault="002B5C3E" w:rsidP="002B5C3E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6.14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Письменное деление на трехзначное число.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0F14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5C3E" w:rsidRPr="00811FE7" w:rsidTr="000F14D8">
        <w:trPr>
          <w:trHeight w:val="232"/>
        </w:trPr>
        <w:tc>
          <w:tcPr>
            <w:tcW w:w="675" w:type="dxa"/>
            <w:vAlign w:val="center"/>
          </w:tcPr>
          <w:p w:rsidR="002B5C3E" w:rsidRDefault="002B5C3E" w:rsidP="002B5C3E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6.15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Письменное деление на трехзначное число.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0F14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5C3E" w:rsidRPr="00811FE7" w:rsidTr="000F14D8">
        <w:trPr>
          <w:trHeight w:val="232"/>
        </w:trPr>
        <w:tc>
          <w:tcPr>
            <w:tcW w:w="675" w:type="dxa"/>
            <w:vAlign w:val="center"/>
          </w:tcPr>
          <w:p w:rsidR="002B5C3E" w:rsidRDefault="002B5C3E" w:rsidP="002B5C3E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6.16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Проверка умножения делением</w:t>
            </w:r>
          </w:p>
          <w:p w:rsidR="002B5C3E" w:rsidRPr="00DB51F4" w:rsidRDefault="002B5C3E" w:rsidP="002B5C3E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урок - конкурс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5C3E" w:rsidRPr="00811FE7" w:rsidTr="000F14D8">
        <w:trPr>
          <w:trHeight w:val="232"/>
        </w:trPr>
        <w:tc>
          <w:tcPr>
            <w:tcW w:w="675" w:type="dxa"/>
            <w:vAlign w:val="center"/>
          </w:tcPr>
          <w:p w:rsidR="002B5C3E" w:rsidRDefault="002B5C3E" w:rsidP="002B5C3E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lastRenderedPageBreak/>
              <w:t>6.17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Деление с остатком.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  <w:p w:rsidR="002B5C3E" w:rsidRPr="00DB51F4" w:rsidRDefault="002B5C3E" w:rsidP="002B5C3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B51F4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5C3E" w:rsidRPr="00811FE7" w:rsidTr="000F14D8">
        <w:trPr>
          <w:trHeight w:val="232"/>
        </w:trPr>
        <w:tc>
          <w:tcPr>
            <w:tcW w:w="675" w:type="dxa"/>
            <w:vAlign w:val="center"/>
          </w:tcPr>
          <w:p w:rsidR="002B5C3E" w:rsidRDefault="002B5C3E" w:rsidP="002B5C3E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6.18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F5527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Деление на трехзначное число. Закрепление. Тест.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5C3E" w:rsidRPr="00811FE7" w:rsidTr="000F14D8">
        <w:trPr>
          <w:trHeight w:val="232"/>
        </w:trPr>
        <w:tc>
          <w:tcPr>
            <w:tcW w:w="675" w:type="dxa"/>
            <w:vAlign w:val="center"/>
          </w:tcPr>
          <w:p w:rsidR="002B5C3E" w:rsidRDefault="002B5C3E" w:rsidP="002B5C3E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6.19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«Что узнали. Чему </w:t>
            </w: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научил-ись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Странич-ки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DB51F4">
              <w:rPr>
                <w:rFonts w:ascii="Times New Roman" w:hAnsi="Times New Roman"/>
                <w:sz w:val="24"/>
                <w:szCs w:val="24"/>
              </w:rPr>
              <w:t>любо-знательных</w:t>
            </w:r>
            <w:proofErr w:type="spellEnd"/>
            <w:r w:rsidRPr="00DB51F4">
              <w:rPr>
                <w:rFonts w:ascii="Times New Roman" w:hAnsi="Times New Roman"/>
                <w:sz w:val="24"/>
                <w:szCs w:val="24"/>
              </w:rPr>
              <w:t>.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 xml:space="preserve"> 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F55278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5C3E" w:rsidRPr="00811FE7" w:rsidTr="000F14D8">
        <w:trPr>
          <w:trHeight w:val="232"/>
        </w:trPr>
        <w:tc>
          <w:tcPr>
            <w:tcW w:w="675" w:type="dxa"/>
            <w:vAlign w:val="center"/>
          </w:tcPr>
          <w:p w:rsidR="002B5C3E" w:rsidRDefault="002B5C3E" w:rsidP="002B5C3E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6.20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B51F4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Контрольная работа  по теме «Деление на трехзначное число» №8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5C3E" w:rsidRPr="00811FE7" w:rsidTr="000F14D8">
        <w:trPr>
          <w:trHeight w:val="232"/>
        </w:trPr>
        <w:tc>
          <w:tcPr>
            <w:tcW w:w="675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Pr="00811FE7" w:rsidRDefault="002B5C3E" w:rsidP="002B5C3E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11FE7">
              <w:rPr>
                <w:rFonts w:ascii="Times New Roman" w:hAnsi="Times New Roman"/>
                <w:sz w:val="28"/>
                <w:szCs w:val="24"/>
              </w:rPr>
              <w:t>Итоговое повторение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C3E" w:rsidRPr="00811FE7" w:rsidRDefault="002B5C3E" w:rsidP="002B5C3E">
            <w:pPr>
              <w:pStyle w:val="a3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70706">
              <w:rPr>
                <w:rFonts w:ascii="Times New Roman" w:hAnsi="Times New Roman"/>
                <w:sz w:val="28"/>
                <w:szCs w:val="28"/>
              </w:rPr>
              <w:t xml:space="preserve">Воспитание бережливости, </w:t>
            </w:r>
            <w:r w:rsidRPr="00870706">
              <w:rPr>
                <w:rFonts w:ascii="Times New Roman" w:hAnsi="Times New Roman"/>
                <w:bCs/>
                <w:sz w:val="28"/>
                <w:szCs w:val="28"/>
              </w:rPr>
              <w:t>ответственности, внимательности, честности, взаимоуважения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2B5C3E" w:rsidRPr="00811FE7" w:rsidTr="000F14D8">
        <w:trPr>
          <w:trHeight w:val="232"/>
        </w:trPr>
        <w:tc>
          <w:tcPr>
            <w:tcW w:w="675" w:type="dxa"/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7.1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Итоговое повторение. Нумерация.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5C3E" w:rsidRPr="00811FE7" w:rsidTr="000F14D8">
        <w:trPr>
          <w:trHeight w:val="232"/>
        </w:trPr>
        <w:tc>
          <w:tcPr>
            <w:tcW w:w="675" w:type="dxa"/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7.2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Итоговое повторение. Выражения и уравнения.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  <w:p w:rsidR="002B5C3E" w:rsidRPr="00DB51F4" w:rsidRDefault="002B5C3E" w:rsidP="002B5C3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B51F4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5C3E" w:rsidRPr="00811FE7" w:rsidTr="000F14D8">
        <w:trPr>
          <w:trHeight w:val="232"/>
        </w:trPr>
        <w:tc>
          <w:tcPr>
            <w:tcW w:w="675" w:type="dxa"/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7.3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Итоговое повторение. Арифметические действия: сложение и вычитание. </w:t>
            </w:r>
            <w:r w:rsidRPr="00DB51F4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5C3E" w:rsidRPr="00811FE7" w:rsidTr="000F14D8">
        <w:trPr>
          <w:trHeight w:val="232"/>
        </w:trPr>
        <w:tc>
          <w:tcPr>
            <w:tcW w:w="675" w:type="dxa"/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7.4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Итоговое повторение. Арифметические действия: умножение и деление.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урок - практикум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5C3E" w:rsidRPr="00811FE7" w:rsidTr="000F14D8">
        <w:trPr>
          <w:trHeight w:val="232"/>
        </w:trPr>
        <w:tc>
          <w:tcPr>
            <w:tcW w:w="675" w:type="dxa"/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7.5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Итоговое повторение. Правила о порядке выполнения действий.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5C3E" w:rsidRPr="00811FE7" w:rsidTr="000F14D8">
        <w:trPr>
          <w:trHeight w:val="232"/>
        </w:trPr>
        <w:tc>
          <w:tcPr>
            <w:tcW w:w="675" w:type="dxa"/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7.6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Итоговое повторение. Величины. </w:t>
            </w:r>
            <w:r w:rsidRPr="00DB51F4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F55278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5C3E" w:rsidRPr="00811FE7" w:rsidTr="000F14D8">
        <w:trPr>
          <w:trHeight w:val="232"/>
        </w:trPr>
        <w:tc>
          <w:tcPr>
            <w:tcW w:w="675" w:type="dxa"/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7.7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Итоговое повторение. Геометрические фигуры.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  <w:p w:rsidR="002B5C3E" w:rsidRPr="00DB51F4" w:rsidRDefault="002B5C3E" w:rsidP="002B5C3E">
            <w:pP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5C3E" w:rsidRPr="00811FE7" w:rsidTr="000F14D8">
        <w:trPr>
          <w:trHeight w:val="232"/>
        </w:trPr>
        <w:tc>
          <w:tcPr>
            <w:tcW w:w="675" w:type="dxa"/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7.8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Итоговая контрольная работа за 4 класс №9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64F5D" w:rsidRDefault="002B5C3E" w:rsidP="002B5C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5C3E" w:rsidRPr="00811FE7" w:rsidTr="000F14D8">
        <w:trPr>
          <w:trHeight w:val="232"/>
        </w:trPr>
        <w:tc>
          <w:tcPr>
            <w:tcW w:w="675" w:type="dxa"/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7.9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Анализ контрольной работы. Итоговое повторение. Решение задач.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5C3E" w:rsidRPr="00811FE7" w:rsidTr="000F14D8">
        <w:trPr>
          <w:trHeight w:val="232"/>
        </w:trPr>
        <w:tc>
          <w:tcPr>
            <w:tcW w:w="675" w:type="dxa"/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7.10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Итоговое повторение. Доли. Единицы площади – ар, гектар. Масштаб. План.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5C3E" w:rsidRPr="00811FE7" w:rsidTr="000F14D8">
        <w:trPr>
          <w:trHeight w:val="232"/>
        </w:trPr>
        <w:tc>
          <w:tcPr>
            <w:tcW w:w="675" w:type="dxa"/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lastRenderedPageBreak/>
              <w:t>7.11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Распознавание и названия геометрических тел: куб, пирамида, шар. Изготовление моделей куба, пирамиды.</w:t>
            </w:r>
            <w:r w:rsidRPr="00DB51F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DB51F4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11FE7" w:rsidRDefault="00F55278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урок - практикум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5C3E" w:rsidRPr="00811FE7" w:rsidTr="000F14D8">
        <w:trPr>
          <w:trHeight w:val="232"/>
        </w:trPr>
        <w:tc>
          <w:tcPr>
            <w:tcW w:w="675" w:type="dxa"/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7.12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DB51F4" w:rsidRDefault="002B5C3E" w:rsidP="002B5C3E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Обобщающий урок 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–и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>гра «В поисках клада»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Default="002B5C3E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3E" w:rsidRPr="00811FE7" w:rsidRDefault="00F55278" w:rsidP="002B5C3E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64F5D">
              <w:rPr>
                <w:rFonts w:ascii="Times New Roman" w:hAnsi="Times New Roman"/>
                <w:sz w:val="24"/>
                <w:szCs w:val="24"/>
              </w:rPr>
              <w:t>смотр знаний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70706" w:rsidRDefault="002B5C3E" w:rsidP="002B5C3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5C3E" w:rsidRPr="00811FE7" w:rsidTr="000F14D8">
        <w:trPr>
          <w:trHeight w:val="93"/>
        </w:trPr>
        <w:tc>
          <w:tcPr>
            <w:tcW w:w="675" w:type="dxa"/>
          </w:tcPr>
          <w:p w:rsidR="002B5C3E" w:rsidRPr="00811FE7" w:rsidRDefault="002B5C3E" w:rsidP="002B5C3E">
            <w:pPr>
              <w:pStyle w:val="a3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237" w:type="dxa"/>
          </w:tcPr>
          <w:p w:rsidR="002B5C3E" w:rsidRPr="00811FE7" w:rsidRDefault="002B5C3E" w:rsidP="002B5C3E">
            <w:pPr>
              <w:pStyle w:val="a3"/>
              <w:rPr>
                <w:rFonts w:ascii="Times New Roman" w:hAnsi="Times New Roman"/>
                <w:b/>
                <w:sz w:val="28"/>
                <w:szCs w:val="24"/>
              </w:rPr>
            </w:pPr>
            <w:r w:rsidRPr="00811FE7">
              <w:rPr>
                <w:rFonts w:ascii="Times New Roman" w:hAnsi="Times New Roman"/>
                <w:b/>
                <w:sz w:val="28"/>
                <w:szCs w:val="24"/>
              </w:rPr>
              <w:t>ИТОГО</w:t>
            </w:r>
          </w:p>
        </w:tc>
        <w:tc>
          <w:tcPr>
            <w:tcW w:w="1843" w:type="dxa"/>
            <w:vAlign w:val="center"/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136</w:t>
            </w:r>
            <w:r w:rsidRPr="00811FE7">
              <w:rPr>
                <w:rFonts w:ascii="Times New Roman" w:hAnsi="Times New Roman"/>
                <w:b/>
                <w:sz w:val="28"/>
                <w:szCs w:val="24"/>
              </w:rPr>
              <w:t xml:space="preserve"> ч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C3E" w:rsidRPr="00811FE7" w:rsidRDefault="002B5C3E" w:rsidP="002B5C3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</w:tr>
    </w:tbl>
    <w:p w:rsidR="00722B25" w:rsidRDefault="00722B25" w:rsidP="000220EA">
      <w:pPr>
        <w:tabs>
          <w:tab w:val="left" w:pos="3510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20EA" w:rsidRDefault="000220EA" w:rsidP="000220EA">
      <w:pPr>
        <w:tabs>
          <w:tab w:val="left" w:pos="3510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6685F" w:rsidRDefault="00D6685F" w:rsidP="000220EA">
      <w:pPr>
        <w:tabs>
          <w:tab w:val="left" w:pos="3510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25CB2" w:rsidRDefault="00225CB2" w:rsidP="000220EA">
      <w:pPr>
        <w:tabs>
          <w:tab w:val="left" w:pos="3510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25CB2" w:rsidRDefault="00225CB2" w:rsidP="000220EA">
      <w:pPr>
        <w:tabs>
          <w:tab w:val="left" w:pos="3510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25CB2" w:rsidRDefault="00225CB2" w:rsidP="000220EA">
      <w:pPr>
        <w:tabs>
          <w:tab w:val="left" w:pos="3510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A28D4" w:rsidRDefault="003A28D4" w:rsidP="000220EA">
      <w:pPr>
        <w:tabs>
          <w:tab w:val="left" w:pos="3510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A28D4" w:rsidRDefault="003A28D4" w:rsidP="000220EA">
      <w:pPr>
        <w:tabs>
          <w:tab w:val="left" w:pos="3510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A28D4" w:rsidRDefault="003A28D4" w:rsidP="000220EA">
      <w:pPr>
        <w:tabs>
          <w:tab w:val="left" w:pos="3510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A28D4" w:rsidRDefault="003A28D4" w:rsidP="000220EA">
      <w:pPr>
        <w:tabs>
          <w:tab w:val="left" w:pos="3510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A28D4" w:rsidRDefault="003A28D4" w:rsidP="000220EA">
      <w:pPr>
        <w:tabs>
          <w:tab w:val="left" w:pos="3510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A28D4" w:rsidRDefault="003A28D4" w:rsidP="000220EA">
      <w:pPr>
        <w:tabs>
          <w:tab w:val="left" w:pos="3510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A28D4" w:rsidRDefault="003A28D4" w:rsidP="000220EA">
      <w:pPr>
        <w:tabs>
          <w:tab w:val="left" w:pos="3510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A28D4" w:rsidRDefault="003A28D4" w:rsidP="000220EA">
      <w:pPr>
        <w:tabs>
          <w:tab w:val="left" w:pos="3510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A28D4" w:rsidRDefault="003A28D4" w:rsidP="000220EA">
      <w:pPr>
        <w:tabs>
          <w:tab w:val="left" w:pos="3510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A28D4" w:rsidRDefault="003A28D4" w:rsidP="000220EA">
      <w:pPr>
        <w:tabs>
          <w:tab w:val="left" w:pos="3510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A28D4" w:rsidRDefault="003A28D4" w:rsidP="000220EA">
      <w:pPr>
        <w:tabs>
          <w:tab w:val="left" w:pos="3510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A28D4" w:rsidRDefault="003A28D4" w:rsidP="000220EA">
      <w:pPr>
        <w:tabs>
          <w:tab w:val="left" w:pos="3510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25CB2" w:rsidRDefault="00225CB2" w:rsidP="000220EA">
      <w:pPr>
        <w:tabs>
          <w:tab w:val="left" w:pos="3510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25CB2" w:rsidRDefault="00225CB2" w:rsidP="000220EA">
      <w:pPr>
        <w:tabs>
          <w:tab w:val="left" w:pos="3510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25CB2" w:rsidRDefault="00225CB2" w:rsidP="000220EA">
      <w:pPr>
        <w:tabs>
          <w:tab w:val="left" w:pos="3510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25CB2" w:rsidRDefault="00225CB2" w:rsidP="000220EA">
      <w:pPr>
        <w:tabs>
          <w:tab w:val="left" w:pos="3510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25CB2" w:rsidRDefault="00225CB2" w:rsidP="000220EA">
      <w:pPr>
        <w:tabs>
          <w:tab w:val="left" w:pos="3510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25CB2" w:rsidRDefault="00225CB2" w:rsidP="000220EA">
      <w:pPr>
        <w:tabs>
          <w:tab w:val="left" w:pos="3510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25CB2" w:rsidRDefault="00225CB2" w:rsidP="000220EA">
      <w:pPr>
        <w:tabs>
          <w:tab w:val="left" w:pos="3510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25CB2" w:rsidRDefault="00225CB2" w:rsidP="000220EA">
      <w:pPr>
        <w:tabs>
          <w:tab w:val="left" w:pos="3510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1230E" w:rsidRPr="002E05A9" w:rsidRDefault="00F1230E" w:rsidP="002E05A9">
      <w:pPr>
        <w:tabs>
          <w:tab w:val="left" w:pos="4305"/>
          <w:tab w:val="center" w:pos="7568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3C65">
        <w:rPr>
          <w:rFonts w:ascii="Times New Roman" w:hAnsi="Times New Roman" w:cs="Times New Roman"/>
          <w:b/>
          <w:sz w:val="28"/>
          <w:szCs w:val="28"/>
        </w:rPr>
        <w:lastRenderedPageBreak/>
        <w:t>Календарно - тематическое планирование</w:t>
      </w:r>
      <w:r w:rsidR="002E05A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122BF" w:rsidRPr="00B53C65">
        <w:rPr>
          <w:rFonts w:ascii="Times New Roman" w:hAnsi="Times New Roman" w:cs="Times New Roman"/>
          <w:b/>
          <w:sz w:val="28"/>
          <w:szCs w:val="28"/>
        </w:rPr>
        <w:t>Математика</w:t>
      </w:r>
      <w:r w:rsidR="002E05A9">
        <w:rPr>
          <w:rFonts w:ascii="Times New Roman" w:hAnsi="Times New Roman" w:cs="Times New Roman"/>
          <w:b/>
          <w:sz w:val="28"/>
          <w:szCs w:val="28"/>
        </w:rPr>
        <w:t>.</w:t>
      </w:r>
    </w:p>
    <w:p w:rsidR="00507825" w:rsidRDefault="00507825" w:rsidP="00B53C65">
      <w:pPr>
        <w:tabs>
          <w:tab w:val="left" w:pos="4305"/>
          <w:tab w:val="center" w:pos="7568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5"/>
        <w:tblpPr w:leftFromText="180" w:rightFromText="180" w:vertAnchor="text" w:tblpY="1"/>
        <w:tblOverlap w:val="never"/>
        <w:tblW w:w="14859" w:type="dxa"/>
        <w:tblLook w:val="04A0"/>
      </w:tblPr>
      <w:tblGrid>
        <w:gridCol w:w="933"/>
        <w:gridCol w:w="860"/>
        <w:gridCol w:w="1097"/>
        <w:gridCol w:w="6426"/>
        <w:gridCol w:w="1507"/>
        <w:gridCol w:w="1988"/>
        <w:gridCol w:w="2048"/>
      </w:tblGrid>
      <w:tr w:rsidR="000F14D8" w:rsidRPr="00DB51F4" w:rsidTr="000F14D8">
        <w:trPr>
          <w:trHeight w:val="312"/>
        </w:trPr>
        <w:tc>
          <w:tcPr>
            <w:tcW w:w="933" w:type="dxa"/>
            <w:vMerge w:val="restart"/>
          </w:tcPr>
          <w:p w:rsidR="000F14D8" w:rsidRPr="00DB51F4" w:rsidRDefault="000F14D8" w:rsidP="00507825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1957" w:type="dxa"/>
            <w:gridSpan w:val="2"/>
          </w:tcPr>
          <w:p w:rsidR="000F14D8" w:rsidRPr="00DB51F4" w:rsidRDefault="000F14D8" w:rsidP="00507825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6426" w:type="dxa"/>
            <w:vMerge w:val="restart"/>
          </w:tcPr>
          <w:p w:rsidR="000F14D8" w:rsidRPr="00DB51F4" w:rsidRDefault="000F14D8" w:rsidP="00507825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507" w:type="dxa"/>
            <w:vMerge w:val="restart"/>
          </w:tcPr>
          <w:p w:rsidR="000F14D8" w:rsidRPr="00DB51F4" w:rsidRDefault="000F14D8" w:rsidP="00507825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988" w:type="dxa"/>
            <w:vMerge w:val="restart"/>
          </w:tcPr>
          <w:p w:rsidR="000F14D8" w:rsidRPr="00DB51F4" w:rsidRDefault="000F14D8" w:rsidP="00507825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2048" w:type="dxa"/>
            <w:vMerge w:val="restart"/>
          </w:tcPr>
          <w:p w:rsidR="000F14D8" w:rsidRPr="00DB51F4" w:rsidRDefault="000F14D8" w:rsidP="00507825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Дом задание</w:t>
            </w:r>
          </w:p>
        </w:tc>
      </w:tr>
      <w:tr w:rsidR="000F14D8" w:rsidRPr="00DB51F4" w:rsidTr="000F14D8">
        <w:trPr>
          <w:trHeight w:val="312"/>
        </w:trPr>
        <w:tc>
          <w:tcPr>
            <w:tcW w:w="933" w:type="dxa"/>
            <w:vMerge/>
          </w:tcPr>
          <w:p w:rsidR="000F14D8" w:rsidRPr="00DB51F4" w:rsidRDefault="000F14D8" w:rsidP="00507825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</w:tcPr>
          <w:p w:rsidR="000F14D8" w:rsidRPr="00DB51F4" w:rsidRDefault="000F14D8" w:rsidP="00507825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097" w:type="dxa"/>
          </w:tcPr>
          <w:p w:rsidR="000F14D8" w:rsidRPr="00DB51F4" w:rsidRDefault="000F14D8" w:rsidP="00507825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6426" w:type="dxa"/>
            <w:vMerge/>
          </w:tcPr>
          <w:p w:rsidR="000F14D8" w:rsidRPr="00DB51F4" w:rsidRDefault="000F14D8" w:rsidP="00507825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  <w:vMerge/>
          </w:tcPr>
          <w:p w:rsidR="000F14D8" w:rsidRPr="00DB51F4" w:rsidRDefault="000F14D8" w:rsidP="00507825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vMerge/>
          </w:tcPr>
          <w:p w:rsidR="000F14D8" w:rsidRPr="00DB51F4" w:rsidRDefault="000F14D8" w:rsidP="00507825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vMerge/>
          </w:tcPr>
          <w:p w:rsidR="000F14D8" w:rsidRPr="00DB51F4" w:rsidRDefault="000F14D8" w:rsidP="00507825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F14D8" w:rsidRPr="00DB51F4" w:rsidTr="000F14D8">
        <w:tc>
          <w:tcPr>
            <w:tcW w:w="14859" w:type="dxa"/>
            <w:gridSpan w:val="7"/>
          </w:tcPr>
          <w:p w:rsidR="000F14D8" w:rsidRPr="00DB51F4" w:rsidRDefault="000F14D8" w:rsidP="00507825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Числа от 1 до 100. Повторение (13ч)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507825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0" w:type="dxa"/>
          </w:tcPr>
          <w:p w:rsidR="000F14D8" w:rsidRPr="00DB51F4" w:rsidRDefault="000F14D8" w:rsidP="00507825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507825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E071A6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Повторение. Нумерация. Счет предметов. Разряды. </w:t>
            </w:r>
          </w:p>
          <w:p w:rsidR="000F14D8" w:rsidRPr="00DB51F4" w:rsidRDefault="000F14D8" w:rsidP="00E071A6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507825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5 №8,9,10, 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Четыре арифметических действия. Числовые выражения. Порядок выполнения действий.</w:t>
            </w:r>
          </w:p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Нахождение суммы нескольких слагаемых.</w:t>
            </w:r>
            <w:r w:rsidRPr="00DB51F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DB51F4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0F14D8" w:rsidRPr="00DB51F4" w:rsidRDefault="000F14D8" w:rsidP="00463F5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  <w:p w:rsidR="000F14D8" w:rsidRPr="00DB51F4" w:rsidRDefault="000F14D8" w:rsidP="00463F5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DB51F4">
              <w:rPr>
                <w:rFonts w:ascii="Times New Roman" w:hAnsi="Times New Roman"/>
                <w:sz w:val="24"/>
                <w:szCs w:val="24"/>
              </w:rPr>
              <w:t>самостоятельая</w:t>
            </w:r>
            <w:proofErr w:type="spell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Алгоритм письменного вычитания трехзначных чисел.</w:t>
            </w:r>
          </w:p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Ар/</w:t>
            </w:r>
            <w:proofErr w:type="spellStart"/>
            <w:r w:rsidRPr="00DB51F4">
              <w:rPr>
                <w:rFonts w:ascii="Times New Roman" w:hAnsi="Times New Roman"/>
                <w:sz w:val="24"/>
                <w:szCs w:val="24"/>
              </w:rPr>
              <w:t>дикт</w:t>
            </w:r>
            <w:proofErr w:type="spellEnd"/>
            <w:r w:rsidRPr="00DB51F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8 №27 3 столбик, №28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Приемы письменного умножения трехзначного числа на 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однозначное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>.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B51F4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  <w:proofErr w:type="gramEnd"/>
          </w:p>
          <w:p w:rsidR="000F14D8" w:rsidRPr="00DB51F4" w:rsidRDefault="000F14D8" w:rsidP="00463F5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9 №35, 36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Приемы письменного умножения однозначного числа на 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трехзначное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0F14D8" w:rsidRPr="00DB51F4" w:rsidRDefault="000F14D8" w:rsidP="00463F5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Самопроверка 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10 №43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Приемы письменного деления на однозначное число.</w:t>
            </w:r>
          </w:p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11 №51, 53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Письменное деление трехзначных чисел на 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однозначные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12 № 58, 59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Письменное </w:t>
            </w:r>
            <w:proofErr w:type="spellStart"/>
            <w:r w:rsidRPr="00DB51F4">
              <w:rPr>
                <w:rFonts w:ascii="Times New Roman" w:hAnsi="Times New Roman"/>
                <w:sz w:val="24"/>
                <w:szCs w:val="24"/>
              </w:rPr>
              <w:t>де-ление</w:t>
            </w:r>
            <w:proofErr w:type="spell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на однозначное число.</w:t>
            </w:r>
            <w:proofErr w:type="gramEnd"/>
          </w:p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13 № 66, 67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Деление трехзначного числа 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однозначное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>, когда в записи частного есть нуль.</w:t>
            </w:r>
          </w:p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самопроверка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14 № 73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Знакомство со столбчатыми диаграммами. Чтение и </w:t>
            </w: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состав-</w:t>
            </w:r>
            <w:r w:rsidRPr="00DB51F4">
              <w:rPr>
                <w:rFonts w:ascii="Times New Roman" w:hAnsi="Times New Roman"/>
                <w:sz w:val="24"/>
                <w:szCs w:val="24"/>
              </w:rPr>
              <w:lastRenderedPageBreak/>
              <w:t>ление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столбчатых диаграмм.</w:t>
            </w:r>
          </w:p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lastRenderedPageBreak/>
              <w:t>опрос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lastRenderedPageBreak/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15 № 80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«Что узнали. Чему научились».</w:t>
            </w:r>
          </w:p>
          <w:p w:rsidR="000F14D8" w:rsidRPr="00DB51F4" w:rsidRDefault="000F14D8" w:rsidP="00463F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B51F4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18 № 1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Входная контрольная работа по теме «Числа от 1 до 1000. Четыре арифметических действия: сложение, вычитание, умножение и деление». 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Входной контроль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18-19 по выбору учащихся</w:t>
            </w:r>
          </w:p>
        </w:tc>
      </w:tr>
      <w:tr w:rsidR="000F14D8" w:rsidRPr="00DB51F4" w:rsidTr="000F14D8">
        <w:tc>
          <w:tcPr>
            <w:tcW w:w="14859" w:type="dxa"/>
            <w:gridSpan w:val="7"/>
          </w:tcPr>
          <w:p w:rsidR="000F14D8" w:rsidRPr="00DB51F4" w:rsidRDefault="000F14D8" w:rsidP="000F14D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Числа, которые больше 1000. </w:t>
            </w: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Нумерация (11 ч)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Анализ контрольной работы, работа над ошибками. Нумерация. Класс единиц и класс тысяч.</w:t>
            </w:r>
          </w:p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опрос 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23 № 92,93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Чтение многозначных чисел.</w:t>
            </w:r>
          </w:p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B51F4">
              <w:rPr>
                <w:rFonts w:ascii="Times New Roman" w:hAnsi="Times New Roman"/>
                <w:sz w:val="24"/>
                <w:szCs w:val="24"/>
              </w:rPr>
              <w:t>взаимопровека</w:t>
            </w:r>
            <w:proofErr w:type="spellEnd"/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24 № 98,99 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Запись  многозначных чисел.</w:t>
            </w:r>
          </w:p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самопроверка 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25 № 105, 106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Представление многозначных чисел в виде суммы разрядных слагаемых.</w:t>
            </w:r>
          </w:p>
          <w:p w:rsidR="000F14D8" w:rsidRPr="00DB51F4" w:rsidRDefault="000F14D8" w:rsidP="00463F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B51F4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B51F4">
              <w:rPr>
                <w:rFonts w:ascii="Times New Roman" w:hAnsi="Times New Roman"/>
                <w:sz w:val="24"/>
                <w:szCs w:val="24"/>
              </w:rPr>
              <w:t>Самостоят</w:t>
            </w:r>
            <w:proofErr w:type="spellEnd"/>
            <w:r w:rsidRPr="00DB51F4">
              <w:rPr>
                <w:rFonts w:ascii="Times New Roman" w:hAnsi="Times New Roman"/>
                <w:sz w:val="24"/>
                <w:szCs w:val="24"/>
              </w:rPr>
              <w:t>. работа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26 № 116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Сравнение многозначных чисел.</w:t>
            </w:r>
          </w:p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B51F4">
              <w:rPr>
                <w:rFonts w:ascii="Times New Roman" w:hAnsi="Times New Roman"/>
                <w:sz w:val="24"/>
                <w:szCs w:val="24"/>
              </w:rPr>
              <w:t>Самостоят</w:t>
            </w:r>
            <w:proofErr w:type="spellEnd"/>
            <w:r w:rsidRPr="00DB51F4">
              <w:rPr>
                <w:rFonts w:ascii="Times New Roman" w:hAnsi="Times New Roman"/>
                <w:sz w:val="24"/>
                <w:szCs w:val="24"/>
              </w:rPr>
              <w:t>. работа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27 № 123, 124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Увеличение (уменьшение) числа в 10, 100, 1000 раз.  </w:t>
            </w:r>
          </w:p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28, № 132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Нахождение общего количества единиц определенного 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раз-ряда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в данном числе.</w:t>
            </w:r>
          </w:p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Мат/</w:t>
            </w:r>
            <w:proofErr w:type="spellStart"/>
            <w:r w:rsidRPr="00DB51F4">
              <w:rPr>
                <w:rFonts w:ascii="Times New Roman" w:hAnsi="Times New Roman"/>
                <w:sz w:val="24"/>
                <w:szCs w:val="24"/>
              </w:rPr>
              <w:t>дикт</w:t>
            </w:r>
            <w:proofErr w:type="spellEnd"/>
            <w:r w:rsidRPr="00DB51F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29 № 139, 142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Класс миллионов и класс миллиардов. Проверочная работа.</w:t>
            </w:r>
          </w:p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Задание на карточках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Страницы для 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любознательных</w:t>
            </w:r>
            <w:proofErr w:type="gramEnd"/>
          </w:p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color w:val="0000CC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CC"/>
                <w:sz w:val="24"/>
                <w:szCs w:val="24"/>
              </w:rPr>
              <w:t>Наши проекты «Числа вокруг нас»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Закрепление по теме «Нумерация многозначных чисел»</w:t>
            </w:r>
          </w:p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По выбору </w:t>
            </w:r>
            <w:r w:rsidRPr="00DB51F4">
              <w:rPr>
                <w:rFonts w:ascii="Times New Roman" w:hAnsi="Times New Roman"/>
                <w:sz w:val="24"/>
                <w:szCs w:val="24"/>
              </w:rPr>
              <w:lastRenderedPageBreak/>
              <w:t>учащихся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B51F4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Контрольная работа по теме «Числа, которые больше 1000. Нумерация» №1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Контрольная работа </w:t>
            </w:r>
          </w:p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F14D8" w:rsidRPr="00DB51F4" w:rsidTr="000F14D8">
        <w:tc>
          <w:tcPr>
            <w:tcW w:w="14859" w:type="dxa"/>
            <w:gridSpan w:val="7"/>
            <w:tcBorders>
              <w:right w:val="nil"/>
            </w:tcBorders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Числа, которые больше 1000. Величины (18 ч)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Анализ контрольной работы. Ознакомление с единицей длины </w:t>
            </w:r>
            <w:proofErr w:type="gramStart"/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–к</w:t>
            </w:r>
            <w:proofErr w:type="gramEnd"/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илометром.</w:t>
            </w:r>
          </w:p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самопроверка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37 № 154, 155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Ознакомление с таблицей единиц длины.</w:t>
            </w:r>
          </w:p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B51F4">
              <w:rPr>
                <w:rFonts w:ascii="Times New Roman" w:hAnsi="Times New Roman"/>
                <w:sz w:val="24"/>
                <w:szCs w:val="24"/>
              </w:rPr>
              <w:t>Индивид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>прос</w:t>
            </w:r>
            <w:proofErr w:type="spellEnd"/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38 № 164,165 Таблицу выучить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Ознакомление с единицами площади -  квадратным километром, квадратным миллиметром.</w:t>
            </w:r>
          </w:p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40 № 175-177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Ознакомление с таблицей единиц площади.</w:t>
            </w:r>
          </w:p>
          <w:p w:rsidR="000F14D8" w:rsidRPr="00DB51F4" w:rsidRDefault="000F14D8" w:rsidP="00463F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взаимопроверка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42 № 185,188 (2)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Измерение площади с помощью палетки. </w:t>
            </w:r>
            <w:r w:rsidRPr="00DB51F4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работа.</w:t>
            </w:r>
          </w:p>
          <w:p w:rsidR="000F14D8" w:rsidRPr="00DB51F4" w:rsidRDefault="000F14D8" w:rsidP="00463F5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44 №196-198 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rPr>
                <w:rFonts w:ascii="Times New Roman" w:hAnsi="Times New Roman"/>
                <w:color w:val="92D05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Ознакомление с единицами </w:t>
            </w:r>
            <w:proofErr w:type="spellStart"/>
            <w:proofErr w:type="gramStart"/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мас-сы</w:t>
            </w:r>
            <w:proofErr w:type="spellEnd"/>
            <w:proofErr w:type="gramEnd"/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-  тонной, центнером.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Таблица единиц массы.</w:t>
            </w:r>
          </w:p>
          <w:p w:rsidR="000F14D8" w:rsidRPr="00DB51F4" w:rsidRDefault="000F14D8" w:rsidP="00463F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46 №213-215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Работа с единицами времени. Определение времени по часам.</w:t>
            </w:r>
          </w:p>
          <w:p w:rsidR="000F14D8" w:rsidRPr="00DB51F4" w:rsidRDefault="000F14D8" w:rsidP="00463F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самопроверка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Работа с единицами времени. 24- часовое исчисление суток.</w:t>
            </w:r>
          </w:p>
          <w:p w:rsidR="000F14D8" w:rsidRPr="00DB51F4" w:rsidRDefault="000F14D8" w:rsidP="00463F57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48 №229,230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на нахождение начала, продолжительности и конца событий.</w:t>
            </w:r>
          </w:p>
          <w:p w:rsidR="000F14D8" w:rsidRPr="00DB51F4" w:rsidRDefault="000F14D8" w:rsidP="00463F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взаимопроверка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Ознакомление с единицей времени - секундой.</w:t>
            </w:r>
          </w:p>
          <w:p w:rsidR="000F14D8" w:rsidRPr="00DB51F4" w:rsidRDefault="000F14D8" w:rsidP="00463F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B51F4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</w:p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Ознакомление с единицей времени – веком.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 xml:space="preserve"> 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50, № 245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Таблица единиц времени.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B51F4">
              <w:rPr>
                <w:rFonts w:ascii="Times New Roman" w:hAnsi="Times New Roman"/>
                <w:sz w:val="24"/>
                <w:szCs w:val="24"/>
              </w:rPr>
              <w:t>Проверочная работа.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 xml:space="preserve"> 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самопроверка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51 №253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«Что узнали. Чему научились».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 xml:space="preserve"> 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С. 52 № 258,  Знать таблицу единиц времени 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«Что узнали. Чему научились».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 xml:space="preserve"> 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взаимопроверка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С. 54, № 11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«Что узнали. Чему научились».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 xml:space="preserve"> 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Ар/</w:t>
            </w:r>
            <w:proofErr w:type="spellStart"/>
            <w:r w:rsidRPr="00DB51F4">
              <w:rPr>
                <w:rFonts w:ascii="Times New Roman" w:hAnsi="Times New Roman"/>
                <w:sz w:val="24"/>
                <w:szCs w:val="24"/>
              </w:rPr>
              <w:t>дикт</w:t>
            </w:r>
            <w:proofErr w:type="spellEnd"/>
            <w:r w:rsidRPr="00DB51F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С. 55, № 27,28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B51F4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Контрольная работа   по теме «Величины» №2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Задание по выбору 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Анализ контрольной работы.</w:t>
            </w:r>
            <w:r w:rsidRPr="00DB51F4">
              <w:rPr>
                <w:rFonts w:ascii="Times New Roman" w:hAnsi="Times New Roman"/>
                <w:sz w:val="24"/>
                <w:szCs w:val="24"/>
              </w:rPr>
              <w:t xml:space="preserve"> Повторение 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«Что узнали. Чему научились». Проверим себя и оценим свои достижения</w:t>
            </w:r>
          </w:p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b/>
                <w:sz w:val="24"/>
                <w:szCs w:val="24"/>
              </w:rPr>
              <w:t>Проверочная работа</w:t>
            </w:r>
            <w:r w:rsidRPr="00DB51F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F14D8" w:rsidRPr="00DB51F4" w:rsidTr="000F14D8">
        <w:tc>
          <w:tcPr>
            <w:tcW w:w="14859" w:type="dxa"/>
            <w:gridSpan w:val="7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Числа, которые больше 1000. Сложение и вычитание</w:t>
            </w: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ab/>
              <w:t xml:space="preserve"> (11 ч)</w:t>
            </w:r>
          </w:p>
        </w:tc>
      </w:tr>
      <w:tr w:rsidR="000F14D8" w:rsidRPr="00DB51F4" w:rsidTr="000F14D8">
        <w:trPr>
          <w:trHeight w:val="426"/>
        </w:trPr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Ознакомление с устными и письменными приёмами вычислений многозначных чисел. 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взаимопроверка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60, № 264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Ознакомление с письменными приемами вычислений  многозначных чисел.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Мат. Дик.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61, № 274, 275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Нахождение неизвестного слагаемого.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62, №282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Нахождение неизвестного уменьшаемого, вычитаемого.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 xml:space="preserve"> 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самопроверка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63, №290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Нахождение нескольких долей целого. </w:t>
            </w:r>
            <w:r w:rsidRPr="00DB51F4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 работа. </w:t>
            </w:r>
            <w:r w:rsidRPr="00DB51F4">
              <w:rPr>
                <w:rFonts w:ascii="Times New Roman" w:hAnsi="Times New Roman"/>
                <w:b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64, № 294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Решение задач на нахождение нескольких 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до-лей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целого и целого по его доле</w:t>
            </w:r>
            <w:r w:rsidRPr="00DB51F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DB51F4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65 № 304, 305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Решение задач на нахождение третьего слагаемого.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самопроверка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66 № 311, </w:t>
            </w:r>
            <w:r w:rsidRPr="00DB51F4">
              <w:rPr>
                <w:rFonts w:ascii="Times New Roman" w:hAnsi="Times New Roman"/>
                <w:sz w:val="24"/>
                <w:szCs w:val="24"/>
              </w:rPr>
              <w:lastRenderedPageBreak/>
              <w:t>312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Сложение и вычитание величин.</w:t>
            </w:r>
          </w:p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67 № 317,318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Решение задач на увеличение (уменьшение) числа на несколько единиц, выраженных в косвенной форме</w:t>
            </w:r>
          </w:p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самопроверка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68 № 324 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Странички для 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любознательных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. Задачи – расчеты. Повторение 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«Что узнали. Чему научились». Проверочная работа</w:t>
            </w:r>
          </w:p>
          <w:p w:rsidR="000F14D8" w:rsidRPr="00DB51F4" w:rsidRDefault="000F14D8" w:rsidP="00463F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69, № 5 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Контрольная работа  по теме «Сложение и вычитание» №3</w:t>
            </w:r>
          </w:p>
          <w:p w:rsidR="000F14D8" w:rsidRPr="00DB51F4" w:rsidRDefault="000F14D8" w:rsidP="00463F5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F14D8" w:rsidRPr="00DB51F4" w:rsidTr="000F14D8">
        <w:trPr>
          <w:trHeight w:val="310"/>
        </w:trPr>
        <w:tc>
          <w:tcPr>
            <w:tcW w:w="14859" w:type="dxa"/>
            <w:gridSpan w:val="7"/>
          </w:tcPr>
          <w:p w:rsidR="000F14D8" w:rsidRPr="000F14D8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Числа, которые больше 1000.  Умножение и деление (51 ч)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Умножение на однозначное число.</w:t>
            </w:r>
          </w:p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B51F4">
              <w:rPr>
                <w:rFonts w:ascii="Times New Roman" w:hAnsi="Times New Roman"/>
                <w:sz w:val="24"/>
                <w:szCs w:val="24"/>
              </w:rPr>
              <w:t>Фронтальны</w:t>
            </w:r>
            <w:proofErr w:type="spellEnd"/>
          </w:p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76, №331, 332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Письменные приёмы умножения многозначных чисел.</w:t>
            </w:r>
          </w:p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самопроверка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77 № 337,338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Умножение на 0 и 1.</w:t>
            </w:r>
          </w:p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Умножение чисел, запись которых оканчивается нулями</w:t>
            </w:r>
          </w:p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78-79 № 348,356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Нахождение неизвестного множителя, неизвестного делимого, неизвестного делителя.</w:t>
            </w:r>
          </w:p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 xml:space="preserve"> 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B51F4">
              <w:rPr>
                <w:rFonts w:ascii="Times New Roman" w:hAnsi="Times New Roman"/>
                <w:sz w:val="24"/>
                <w:szCs w:val="24"/>
              </w:rPr>
              <w:t>Фронтальны</w:t>
            </w:r>
            <w:proofErr w:type="spellEnd"/>
          </w:p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опрос 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80 № 361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Деление на однозначное число.</w:t>
            </w: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Деление с числами 0 и 1</w:t>
            </w:r>
          </w:p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взаимопроверка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81 № 369, 371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B51F4">
              <w:rPr>
                <w:rFonts w:ascii="Times New Roman" w:hAnsi="Times New Roman"/>
                <w:b/>
                <w:sz w:val="24"/>
                <w:szCs w:val="24"/>
              </w:rPr>
              <w:t>Контрольная работа за 1 полугодие №4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B51F4">
              <w:rPr>
                <w:rFonts w:ascii="Times New Roman" w:hAnsi="Times New Roman"/>
                <w:sz w:val="24"/>
                <w:szCs w:val="24"/>
              </w:rPr>
              <w:t>Самост</w:t>
            </w:r>
            <w:proofErr w:type="spellEnd"/>
            <w:r w:rsidRPr="00DB51F4">
              <w:rPr>
                <w:rFonts w:ascii="Times New Roman" w:hAnsi="Times New Roman"/>
                <w:sz w:val="24"/>
                <w:szCs w:val="24"/>
              </w:rPr>
              <w:t>. р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Анализ контрольной работы, работа над ошибками. Ознакомление с письменными приемами деления многозначного числа 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однозначное.</w:t>
            </w:r>
          </w:p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82-83, № 375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Задачи на увеличение и уменьшение числа в несколько раз, выраженные </w:t>
            </w:r>
            <w:proofErr w:type="gramStart"/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косвенной </w:t>
            </w:r>
            <w:proofErr w:type="spellStart"/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фор-ме</w:t>
            </w:r>
            <w:proofErr w:type="spellEnd"/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DB51F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DB51F4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0F14D8" w:rsidRPr="00DB51F4" w:rsidRDefault="000F14D8" w:rsidP="00463F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84 № 385, 386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Деление многозначных чисел 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однозначные, когда в записи частного есть 0.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85 № 393, 394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Задачи на пропорциональное деление.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взаимопроверка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86 № 402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Деление многозначных чисел 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однозначные, когда в записи частного есть 0.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Мат. Дик.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87 № 408,410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473F76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473F76" w:rsidRDefault="000F14D8" w:rsidP="00463F57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E05A9">
              <w:rPr>
                <w:rFonts w:ascii="Times New Roman" w:hAnsi="Times New Roman"/>
                <w:sz w:val="24"/>
                <w:szCs w:val="24"/>
              </w:rPr>
              <w:t>Решение задач на пропорциональное деление</w:t>
            </w:r>
            <w:r w:rsidRPr="00473F76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88 №416 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Деление многозначных чисел на 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однозначные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Закрепление и систематизация знаний по теме «Умножение и деление на однозначное число»</w:t>
            </w:r>
          </w:p>
          <w:p w:rsidR="000F14D8" w:rsidRPr="00DB51F4" w:rsidRDefault="000F14D8" w:rsidP="00463F5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самопроверка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С. 89 №423, 424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Ознакомление с понятием «</w:t>
            </w: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Скорость</w:t>
            </w:r>
            <w:proofErr w:type="gramStart"/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.» </w:t>
            </w:r>
            <w:proofErr w:type="gramEnd"/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Единицы скорости. </w:t>
            </w:r>
          </w:p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4, №6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Взаимосвязь между скоростью, временем и расстоянием. Решение задач на нахождение расстояния.</w:t>
            </w:r>
          </w:p>
          <w:p w:rsidR="000F14D8" w:rsidRPr="00DB51F4" w:rsidRDefault="000F14D8" w:rsidP="00463F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5 №11, 12 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Взаимосвязь между скоростью, временем и расстоянием. Решение задач на нахождение времени. </w:t>
            </w:r>
          </w:p>
          <w:p w:rsidR="000F14D8" w:rsidRPr="00DB51F4" w:rsidRDefault="000F14D8" w:rsidP="00463F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B51F4">
              <w:rPr>
                <w:rFonts w:ascii="Times New Roman" w:hAnsi="Times New Roman"/>
                <w:sz w:val="24"/>
                <w:szCs w:val="24"/>
              </w:rPr>
              <w:t>Фронтальны</w:t>
            </w:r>
            <w:proofErr w:type="spellEnd"/>
          </w:p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опрос 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6 № 19, 20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Взаимосвязь между скоростью, временем и расстоянием. Решение задач на нахождение скорости. Проверочная работа.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взаимопроверка 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7, № 25 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Умножение числа на произведение.</w:t>
            </w:r>
            <w:r w:rsidRPr="00DB51F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взаимопроверка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8, № 34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Письменное умножение на числа, оканчивающиеся нулями. </w:t>
            </w:r>
          </w:p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12 № 39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Письменное умножение на числа, оканчивающиеся нулями.</w:t>
            </w:r>
          </w:p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lastRenderedPageBreak/>
              <w:t>опрос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lastRenderedPageBreak/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13 № 46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75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Письменное умножение двух многозначных чисел, оканчивающихся нулями.</w:t>
            </w:r>
          </w:p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взаимопроверка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14, № 49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Решение задач на встречное движение.</w:t>
            </w:r>
          </w:p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Ар/</w:t>
            </w:r>
            <w:proofErr w:type="spellStart"/>
            <w:r w:rsidRPr="00DB51F4">
              <w:rPr>
                <w:rFonts w:ascii="Times New Roman" w:hAnsi="Times New Roman"/>
                <w:sz w:val="24"/>
                <w:szCs w:val="24"/>
              </w:rPr>
              <w:t>дикт</w:t>
            </w:r>
            <w:proofErr w:type="spellEnd"/>
            <w:r w:rsidRPr="00DB51F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15 № 60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Перестановка и группировка множителей.</w:t>
            </w:r>
          </w:p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16, № 64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Странички для любознательных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Повторение пройденного «Что узнали. Чему научились». Взаимная проверка знаний «Помогаем друг другу сделать шаг к успеху».</w:t>
            </w:r>
          </w:p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самопроверка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17 № 71-72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Деление числа на произведение</w:t>
            </w:r>
          </w:p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20-23 по выбору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Деление числа на произведение.</w:t>
            </w:r>
            <w:r w:rsidRPr="00DB51F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DB51F4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опрос 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25, № 77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Деление с остатком на 10, 100, 1000.</w:t>
            </w:r>
          </w:p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26 № 86-87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Решение задач на пропорциональное деление.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 xml:space="preserve"> 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Мат. Дик.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27 № 94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Письменное деление на числа, оканчивающиеся нулями.</w:t>
            </w:r>
          </w:p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Ср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>/работа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28, № 100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Письменное деление на числа, оканчивающиеся нулями.</w:t>
            </w:r>
          </w:p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Проект 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29 № 108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Приёмы письменного деления на числа, оканчивающиеся нулями.</w:t>
            </w:r>
            <w:r w:rsidRPr="00DB51F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DB51F4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самопроверка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30 № 113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Приёмы письменного деления на числа, оканчивающиеся нулями</w:t>
            </w:r>
          </w:p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B51F4">
              <w:rPr>
                <w:rFonts w:ascii="Times New Roman" w:hAnsi="Times New Roman"/>
                <w:sz w:val="24"/>
                <w:szCs w:val="24"/>
              </w:rPr>
              <w:t>Самост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spellEnd"/>
            <w:proofErr w:type="gramEnd"/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31,№ 119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Решение задач на движение в противоположных направлениях.</w:t>
            </w:r>
          </w:p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32 № 123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88</w:t>
            </w:r>
          </w:p>
        </w:tc>
        <w:tc>
          <w:tcPr>
            <w:tcW w:w="860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Решение задач на движение в противоположных направлениях. Проверочная работа.</w:t>
            </w:r>
          </w:p>
          <w:p w:rsidR="000F14D8" w:rsidRPr="00DB51F4" w:rsidRDefault="000F14D8" w:rsidP="00463F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463F57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463F57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самопроверка</w:t>
            </w:r>
          </w:p>
        </w:tc>
        <w:tc>
          <w:tcPr>
            <w:tcW w:w="2048" w:type="dxa"/>
          </w:tcPr>
          <w:p w:rsidR="000F14D8" w:rsidRPr="00DB51F4" w:rsidRDefault="000F14D8" w:rsidP="005E7414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Задание на карточках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60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0F14D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Закрепление и систематизация знаний по теме «Деление и умножение на числа, оканчивающиеся нулями». </w:t>
            </w:r>
          </w:p>
          <w:p w:rsidR="000F14D8" w:rsidRPr="00DB51F4" w:rsidRDefault="000F14D8" w:rsidP="000F14D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B51F4">
              <w:rPr>
                <w:rFonts w:ascii="Times New Roman" w:hAnsi="Times New Roman"/>
                <w:b/>
                <w:sz w:val="24"/>
                <w:szCs w:val="24"/>
              </w:rPr>
              <w:t>Проверочная работа</w:t>
            </w:r>
          </w:p>
        </w:tc>
        <w:tc>
          <w:tcPr>
            <w:tcW w:w="150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204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34, № 137,138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60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0F14D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B51F4">
              <w:rPr>
                <w:rFonts w:ascii="Times New Roman" w:hAnsi="Times New Roman"/>
                <w:b/>
                <w:sz w:val="24"/>
                <w:szCs w:val="24"/>
              </w:rPr>
              <w:t>Контрольная работа по теме «Умножение и деление на числа, оканчивающиеся нулями». №5</w:t>
            </w:r>
          </w:p>
        </w:tc>
        <w:tc>
          <w:tcPr>
            <w:tcW w:w="150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04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35-37 по выбору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860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0F14D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Анализ контрольной работы. </w:t>
            </w:r>
            <w:r w:rsidRPr="00BA10B8">
              <w:rPr>
                <w:rFonts w:ascii="Times New Roman" w:hAnsi="Times New Roman"/>
                <w:b/>
                <w:sz w:val="24"/>
                <w:szCs w:val="24"/>
              </w:rPr>
              <w:t>Наши проекты «Математика вокруг нас»</w:t>
            </w:r>
          </w:p>
        </w:tc>
        <w:tc>
          <w:tcPr>
            <w:tcW w:w="150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</w:tc>
        <w:tc>
          <w:tcPr>
            <w:tcW w:w="204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60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0F14D8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Умножение числа на сумму.</w:t>
            </w:r>
          </w:p>
          <w:p w:rsidR="000F14D8" w:rsidRPr="00DB51F4" w:rsidRDefault="000F14D8" w:rsidP="000F14D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Доделать проект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860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0F14D8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Умножение числа на сумму.</w:t>
            </w:r>
          </w:p>
          <w:p w:rsidR="000F14D8" w:rsidRPr="00DB51F4" w:rsidRDefault="000F14D8" w:rsidP="000F14D8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взаимопроверка</w:t>
            </w:r>
          </w:p>
        </w:tc>
        <w:tc>
          <w:tcPr>
            <w:tcW w:w="204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42 № 145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60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0F14D8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Письменное умножение на двузначное число.</w:t>
            </w:r>
          </w:p>
          <w:p w:rsidR="000F14D8" w:rsidRPr="00DB51F4" w:rsidRDefault="000F14D8" w:rsidP="000F14D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204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43 № 153,154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60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0F14D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Письменное умножение на двузначное число.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44, № 159</w:t>
            </w:r>
          </w:p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60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0F14D8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Задачи на нахождение неизвестных по двум разностям.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самопроверка</w:t>
            </w:r>
          </w:p>
        </w:tc>
        <w:tc>
          <w:tcPr>
            <w:tcW w:w="204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45 №167, 168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860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0F14D8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Задачи на нахождение неизвестных по двум разностям. Закрепление.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04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46, № 171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60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0F14D8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Письменное умножение на трехзначное число. </w:t>
            </w:r>
            <w:proofErr w:type="spellStart"/>
            <w:proofErr w:type="gramStart"/>
            <w:r w:rsidRPr="00DB51F4">
              <w:rPr>
                <w:rFonts w:ascii="Times New Roman" w:hAnsi="Times New Roman"/>
                <w:b/>
                <w:sz w:val="24"/>
                <w:szCs w:val="24"/>
              </w:rPr>
              <w:t>Самос-тоятельная</w:t>
            </w:r>
            <w:proofErr w:type="spellEnd"/>
            <w:proofErr w:type="gramEnd"/>
            <w:r w:rsidRPr="00DB51F4">
              <w:rPr>
                <w:rFonts w:ascii="Times New Roman" w:hAnsi="Times New Roman"/>
                <w:b/>
                <w:sz w:val="24"/>
                <w:szCs w:val="24"/>
              </w:rPr>
              <w:t xml:space="preserve"> работа. </w:t>
            </w:r>
            <w:r w:rsidRPr="00DB51F4">
              <w:rPr>
                <w:rFonts w:ascii="Times New Roman" w:hAnsi="Times New Roman"/>
                <w:b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04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47, № 180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60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0F14D8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Письменное умножение на трехзначное число.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204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48, № 182 (2)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60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0F14D8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Закрепление приемов умножения на трехзначное число.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взаимопроверка</w:t>
            </w:r>
          </w:p>
        </w:tc>
        <w:tc>
          <w:tcPr>
            <w:tcW w:w="204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49 №190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860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0F14D8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Закрепление приемов умножения на трехзначное число.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 xml:space="preserve"> 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ср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>/р</w:t>
            </w:r>
          </w:p>
        </w:tc>
        <w:tc>
          <w:tcPr>
            <w:tcW w:w="204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50, № 196,197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60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0F14D8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Странички для 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любознательных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. Повторение 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51F4">
              <w:rPr>
                <w:rFonts w:ascii="Times New Roman" w:hAnsi="Times New Roman"/>
                <w:sz w:val="24"/>
                <w:szCs w:val="24"/>
              </w:rPr>
              <w:lastRenderedPageBreak/>
              <w:t>«Что узнали. Чему научились».</w:t>
            </w:r>
          </w:p>
          <w:p w:rsidR="000F14D8" w:rsidRPr="00DB51F4" w:rsidRDefault="000F14D8" w:rsidP="000F14D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B51F4">
              <w:rPr>
                <w:rFonts w:ascii="Times New Roman" w:hAnsi="Times New Roman"/>
                <w:b/>
                <w:sz w:val="24"/>
                <w:szCs w:val="24"/>
              </w:rPr>
              <w:t>Проверочная работа</w:t>
            </w:r>
          </w:p>
          <w:p w:rsidR="000F14D8" w:rsidRPr="00DB51F4" w:rsidRDefault="000F14D8" w:rsidP="000F14D8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проверочная </w:t>
            </w:r>
            <w:r w:rsidRPr="00DB51F4">
              <w:rPr>
                <w:rFonts w:ascii="Times New Roman" w:hAnsi="Times New Roman"/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204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lastRenderedPageBreak/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51, № </w:t>
            </w:r>
            <w:r w:rsidRPr="00DB51F4">
              <w:rPr>
                <w:rFonts w:ascii="Times New Roman" w:hAnsi="Times New Roman"/>
                <w:sz w:val="24"/>
                <w:szCs w:val="24"/>
              </w:rPr>
              <w:lastRenderedPageBreak/>
              <w:t>202,203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103</w:t>
            </w:r>
          </w:p>
        </w:tc>
        <w:tc>
          <w:tcPr>
            <w:tcW w:w="860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0F14D8">
            <w:pP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Контрольная работа  №6  по теме «Умножение на двузначное и трехзначное число»</w:t>
            </w:r>
          </w:p>
        </w:tc>
        <w:tc>
          <w:tcPr>
            <w:tcW w:w="150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204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52-56 по выбору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860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0F14D8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Анализ контрольной работы. Повторение 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«Что узнали. Чему научились».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F14D8" w:rsidRPr="00DB51F4" w:rsidTr="000F14D8">
        <w:tc>
          <w:tcPr>
            <w:tcW w:w="14859" w:type="dxa"/>
            <w:gridSpan w:val="7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Числа, которые больше 1000.  Умножение и деление (продолжение 20 ч)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60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0F14D8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Письменное деление на двузначное число.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 xml:space="preserve"> 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  <w:tc>
          <w:tcPr>
            <w:tcW w:w="2048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860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0F14D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Письменное деление с остатком на двузначное число.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 xml:space="preserve"> 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самопроверка</w:t>
            </w:r>
          </w:p>
        </w:tc>
        <w:tc>
          <w:tcPr>
            <w:tcW w:w="204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58 № 216-218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860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0F14D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Ознакомление с алгоритмом письменного деления на двузначное число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. 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Опрос </w:t>
            </w:r>
          </w:p>
        </w:tc>
        <w:tc>
          <w:tcPr>
            <w:tcW w:w="204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59 выучить алгоритм №224,225 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60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0F14D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Письменное деление на двузначное число.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Ар/</w:t>
            </w:r>
            <w:proofErr w:type="spellStart"/>
            <w:r w:rsidRPr="00DB51F4">
              <w:rPr>
                <w:rFonts w:ascii="Times New Roman" w:hAnsi="Times New Roman"/>
                <w:sz w:val="24"/>
                <w:szCs w:val="24"/>
              </w:rPr>
              <w:t>дикт</w:t>
            </w:r>
            <w:proofErr w:type="spellEnd"/>
            <w:r w:rsidRPr="00DB51F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4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60 № 230,231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860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0F14D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Письменное деление на двузначное число   (цифра частного находится подбором).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  <w:tc>
          <w:tcPr>
            <w:tcW w:w="204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61 № 236, 237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60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0F14D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Письменное деление на двузначное число. </w:t>
            </w:r>
            <w:r w:rsidRPr="00DB51F4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 работа. </w:t>
            </w:r>
            <w:r w:rsidRPr="00DB51F4">
              <w:rPr>
                <w:rFonts w:ascii="Times New Roman" w:hAnsi="Times New Roman"/>
                <w:b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04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62 № 244-246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860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0F14D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Письменное деление на двузначное число.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  <w:tc>
          <w:tcPr>
            <w:tcW w:w="204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63 № 254, 255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860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0F14D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Письменное деление на двузначное число.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взаимопроверка</w:t>
            </w:r>
          </w:p>
        </w:tc>
        <w:tc>
          <w:tcPr>
            <w:tcW w:w="204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64 №261-263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860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0F14D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Письменное деление на двузначное число, когда в записи частного есть нули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 xml:space="preserve"> 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B51F4">
              <w:rPr>
                <w:rFonts w:ascii="Times New Roman" w:hAnsi="Times New Roman"/>
                <w:sz w:val="24"/>
                <w:szCs w:val="24"/>
              </w:rPr>
              <w:t>Фронтальны</w:t>
            </w:r>
            <w:proofErr w:type="spellEnd"/>
          </w:p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  <w:tc>
          <w:tcPr>
            <w:tcW w:w="204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65 №268, 269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60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0F14D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Письменное деление на двузначное число. Проверочная работа.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Мат. Дик.</w:t>
            </w:r>
          </w:p>
        </w:tc>
        <w:tc>
          <w:tcPr>
            <w:tcW w:w="204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66, № 276-278 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860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0F14D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«Что узнали. Чему научились».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B51F4">
              <w:rPr>
                <w:rFonts w:ascii="Times New Roman" w:hAnsi="Times New Roman"/>
                <w:sz w:val="24"/>
                <w:szCs w:val="24"/>
              </w:rPr>
              <w:t xml:space="preserve">Странички для 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любознательных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взаимопроверка </w:t>
            </w:r>
          </w:p>
        </w:tc>
        <w:tc>
          <w:tcPr>
            <w:tcW w:w="204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67-71 по выбору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860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0F14D8">
            <w:pP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Контрольная работа  по теме «Деление на двузначное </w:t>
            </w:r>
            <w:r w:rsidRPr="00DB51F4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lastRenderedPageBreak/>
              <w:t>число» №7</w:t>
            </w:r>
          </w:p>
        </w:tc>
        <w:tc>
          <w:tcPr>
            <w:tcW w:w="150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контрольная </w:t>
            </w:r>
            <w:r w:rsidRPr="00DB51F4">
              <w:rPr>
                <w:rFonts w:ascii="Times New Roman" w:hAnsi="Times New Roman"/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204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117</w:t>
            </w:r>
          </w:p>
        </w:tc>
        <w:tc>
          <w:tcPr>
            <w:tcW w:w="860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0F14D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Анализ контрольной работы. Письменное деление на </w:t>
            </w:r>
            <w:proofErr w:type="spellStart"/>
            <w:proofErr w:type="gramStart"/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трех-значное</w:t>
            </w:r>
            <w:proofErr w:type="spellEnd"/>
            <w:proofErr w:type="gramEnd"/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число.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самопроверка </w:t>
            </w:r>
          </w:p>
        </w:tc>
        <w:tc>
          <w:tcPr>
            <w:tcW w:w="204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72 № 282, 283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860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0F14D8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Письменное деление на трехзначное число.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Ар/</w:t>
            </w:r>
            <w:proofErr w:type="spellStart"/>
            <w:r w:rsidRPr="00DB51F4">
              <w:rPr>
                <w:rFonts w:ascii="Times New Roman" w:hAnsi="Times New Roman"/>
                <w:sz w:val="24"/>
                <w:szCs w:val="24"/>
              </w:rPr>
              <w:t>дикт</w:t>
            </w:r>
            <w:proofErr w:type="spellEnd"/>
            <w:r w:rsidRPr="00DB51F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4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73 №288, 289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860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Письменное деление на трехзначное число.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Ср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>/работа</w:t>
            </w:r>
          </w:p>
        </w:tc>
        <w:tc>
          <w:tcPr>
            <w:tcW w:w="204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74 № 292, 298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60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0F14D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Проверка умножения делением</w:t>
            </w:r>
          </w:p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  <w:tc>
          <w:tcPr>
            <w:tcW w:w="204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75 № 304, 307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60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0F14D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Деление с остатком.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  <w:p w:rsidR="000F14D8" w:rsidRPr="00DB51F4" w:rsidRDefault="000F14D8" w:rsidP="000F14D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B51F4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50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04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76 №313, 314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860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Деление на трехзначное число. Закрепление. Контрольная работа. Тест.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взаимопроверка</w:t>
            </w:r>
          </w:p>
        </w:tc>
        <w:tc>
          <w:tcPr>
            <w:tcW w:w="204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860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«Что узнали. Чему </w:t>
            </w: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научил-ись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Странич-ки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DB51F4">
              <w:rPr>
                <w:rFonts w:ascii="Times New Roman" w:hAnsi="Times New Roman"/>
                <w:sz w:val="24"/>
                <w:szCs w:val="24"/>
              </w:rPr>
              <w:t>любо-знательных</w:t>
            </w:r>
            <w:proofErr w:type="spellEnd"/>
            <w:r w:rsidRPr="00DB51F4">
              <w:rPr>
                <w:rFonts w:ascii="Times New Roman" w:hAnsi="Times New Roman"/>
                <w:sz w:val="24"/>
                <w:szCs w:val="24"/>
              </w:rPr>
              <w:t>.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 xml:space="preserve"> 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  <w:tc>
          <w:tcPr>
            <w:tcW w:w="204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82-85 по выбору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860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0F14D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B51F4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Контрольная работа  по теме «Деление на трехзначное число» №8</w:t>
            </w:r>
          </w:p>
        </w:tc>
        <w:tc>
          <w:tcPr>
            <w:tcW w:w="150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04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F14D8" w:rsidRPr="00DB51F4" w:rsidTr="000F14D8">
        <w:tc>
          <w:tcPr>
            <w:tcW w:w="14859" w:type="dxa"/>
            <w:gridSpan w:val="7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Числа, которые больше 1000.  Итоговое повторение (12 ч)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860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0F14D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Итоговое повторение. Нумерация.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взаимопроверка</w:t>
            </w:r>
          </w:p>
        </w:tc>
        <w:tc>
          <w:tcPr>
            <w:tcW w:w="204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88 № 23,25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860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0F14D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Итоговое повторение. Выражения и уравнения.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  <w:p w:rsidR="000F14D8" w:rsidRPr="00DB51F4" w:rsidRDefault="000F14D8" w:rsidP="000F14D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B51F4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50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04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860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0F14D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Итоговое повторение. Арифметические действия: сложение и вычитание. </w:t>
            </w:r>
            <w:r w:rsidRPr="00DB51F4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  <w:proofErr w:type="gramEnd"/>
          </w:p>
        </w:tc>
        <w:tc>
          <w:tcPr>
            <w:tcW w:w="150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04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860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0F14D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Итоговое повторение. Арифметические действия: умножение и деление.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самопроверка </w:t>
            </w:r>
          </w:p>
        </w:tc>
        <w:tc>
          <w:tcPr>
            <w:tcW w:w="204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Стр92-93, № 14,17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860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Итоговое повторение. Правила о порядке выполнения действий.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  <w:tc>
          <w:tcPr>
            <w:tcW w:w="204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94 № 7 (2)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860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0F14D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Итоговое повторение. Величины. </w:t>
            </w:r>
            <w:r w:rsidRPr="00DB51F4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  <w:proofErr w:type="gramEnd"/>
          </w:p>
        </w:tc>
        <w:tc>
          <w:tcPr>
            <w:tcW w:w="150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04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95 №6 (2,3)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860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0F14D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Итоговое повторение. Геометрические фигуры.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  <w:p w:rsidR="000F14D8" w:rsidRPr="00DB51F4" w:rsidRDefault="000F14D8" w:rsidP="000F14D8">
            <w:pP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Самостоятельная работа</w:t>
            </w:r>
          </w:p>
        </w:tc>
        <w:tc>
          <w:tcPr>
            <w:tcW w:w="150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04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97, № 10-12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132</w:t>
            </w:r>
          </w:p>
        </w:tc>
        <w:tc>
          <w:tcPr>
            <w:tcW w:w="860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0F14D8">
            <w:pP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DB51F4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Итоговая контрольная работа за 4 класс №9</w:t>
            </w:r>
          </w:p>
        </w:tc>
        <w:tc>
          <w:tcPr>
            <w:tcW w:w="150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04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860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0F14D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Анализ контрольной работы. Итоговое повторение. Решение задач. </w:t>
            </w:r>
            <w:r w:rsidRPr="00DB51F4">
              <w:rPr>
                <w:rFonts w:ascii="Times New Roman" w:hAnsi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150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Ср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>/работа</w:t>
            </w:r>
          </w:p>
        </w:tc>
        <w:tc>
          <w:tcPr>
            <w:tcW w:w="204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97 – 102, по выбору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860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Итоговое повторение. Доли. Единицы площади – ар, гектар. Масштаб. План.</w:t>
            </w:r>
          </w:p>
        </w:tc>
        <w:tc>
          <w:tcPr>
            <w:tcW w:w="150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самопроверка</w:t>
            </w:r>
          </w:p>
        </w:tc>
        <w:tc>
          <w:tcPr>
            <w:tcW w:w="204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 xml:space="preserve"> 104-107, по выбору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860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Распознавание и названия геометрических тел: куб, пирамида, шар. Изготовление моделей куба, пирамиды.</w:t>
            </w:r>
            <w:r w:rsidRPr="00DB51F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DB51F4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50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04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F14D8" w:rsidRPr="00DB51F4" w:rsidTr="000F14D8">
        <w:tc>
          <w:tcPr>
            <w:tcW w:w="933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860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6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 xml:space="preserve">Обобщающий урок </w:t>
            </w:r>
            <w:proofErr w:type="gramStart"/>
            <w:r w:rsidRPr="00DB51F4">
              <w:rPr>
                <w:rFonts w:ascii="Times New Roman" w:hAnsi="Times New Roman"/>
                <w:sz w:val="24"/>
                <w:szCs w:val="24"/>
              </w:rPr>
              <w:t>–и</w:t>
            </w:r>
            <w:proofErr w:type="gramEnd"/>
            <w:r w:rsidRPr="00DB51F4">
              <w:rPr>
                <w:rFonts w:ascii="Times New Roman" w:hAnsi="Times New Roman"/>
                <w:sz w:val="24"/>
                <w:szCs w:val="24"/>
              </w:rPr>
              <w:t>гра «В поисках клада»</w:t>
            </w:r>
          </w:p>
        </w:tc>
        <w:tc>
          <w:tcPr>
            <w:tcW w:w="1507" w:type="dxa"/>
          </w:tcPr>
          <w:p w:rsidR="000F14D8" w:rsidRPr="00DB51F4" w:rsidRDefault="000F14D8" w:rsidP="000F14D8">
            <w:pPr>
              <w:tabs>
                <w:tab w:val="left" w:pos="4305"/>
                <w:tab w:val="center" w:pos="7568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1F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B51F4">
              <w:rPr>
                <w:rFonts w:ascii="Times New Roman" w:hAnsi="Times New Roman"/>
                <w:sz w:val="24"/>
                <w:szCs w:val="24"/>
              </w:rPr>
              <w:t>взаимопрверка</w:t>
            </w:r>
            <w:proofErr w:type="spellEnd"/>
          </w:p>
        </w:tc>
        <w:tc>
          <w:tcPr>
            <w:tcW w:w="2048" w:type="dxa"/>
          </w:tcPr>
          <w:p w:rsidR="000F14D8" w:rsidRPr="00DB51F4" w:rsidRDefault="000F14D8" w:rsidP="000F14D8">
            <w:pPr>
              <w:rPr>
                <w:rFonts w:ascii="Times New Roman" w:hAnsi="Times New Roman"/>
                <w:sz w:val="24"/>
                <w:szCs w:val="24"/>
              </w:rPr>
            </w:pPr>
            <w:r w:rsidRPr="00DB51F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2319DA" w:rsidRPr="00B53C65" w:rsidRDefault="00507825" w:rsidP="00B53C65">
      <w:pPr>
        <w:tabs>
          <w:tab w:val="left" w:pos="4305"/>
          <w:tab w:val="center" w:pos="7568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textWrapping" w:clear="all"/>
      </w:r>
    </w:p>
    <w:p w:rsidR="00A26116" w:rsidRPr="00B53C65" w:rsidRDefault="00A26116" w:rsidP="001122BF">
      <w:pPr>
        <w:tabs>
          <w:tab w:val="left" w:pos="4305"/>
          <w:tab w:val="center" w:pos="7568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30E" w:rsidRPr="00B53C65" w:rsidRDefault="00F1230E" w:rsidP="00F1230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30E" w:rsidRPr="00B53C65" w:rsidRDefault="00F1230E" w:rsidP="00F1230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30E" w:rsidRPr="00B53C65" w:rsidRDefault="00F1230E" w:rsidP="00F1230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1230E" w:rsidRPr="00B53C65" w:rsidSect="003A28D4">
      <w:pgSz w:w="16838" w:h="11906" w:orient="landscape"/>
      <w:pgMar w:top="851" w:right="709" w:bottom="1701" w:left="567" w:header="39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887" w:rsidRDefault="00922887" w:rsidP="00DA529D">
      <w:pPr>
        <w:spacing w:after="0" w:line="240" w:lineRule="auto"/>
      </w:pPr>
      <w:r>
        <w:separator/>
      </w:r>
    </w:p>
  </w:endnote>
  <w:endnote w:type="continuationSeparator" w:id="0">
    <w:p w:rsidR="00922887" w:rsidRDefault="00922887" w:rsidP="00DA5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887" w:rsidRDefault="00922887" w:rsidP="00DA529D">
      <w:pPr>
        <w:spacing w:after="0" w:line="240" w:lineRule="auto"/>
      </w:pPr>
      <w:r>
        <w:separator/>
      </w:r>
    </w:p>
  </w:footnote>
  <w:footnote w:type="continuationSeparator" w:id="0">
    <w:p w:rsidR="00922887" w:rsidRDefault="00922887" w:rsidP="00DA52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8533715"/>
      <w:docPartObj>
        <w:docPartGallery w:val="Page Numbers (Top of Page)"/>
        <w:docPartUnique/>
      </w:docPartObj>
    </w:sdtPr>
    <w:sdtContent>
      <w:p w:rsidR="00B222C3" w:rsidRDefault="00D218E9">
        <w:pPr>
          <w:pStyle w:val="af1"/>
          <w:jc w:val="right"/>
        </w:pPr>
        <w:fldSimple w:instr="PAGE   \* MERGEFORMAT">
          <w:r w:rsidR="00226DA7">
            <w:rPr>
              <w:noProof/>
            </w:rPr>
            <w:t>30</w:t>
          </w:r>
        </w:fldSimple>
      </w:p>
    </w:sdtContent>
  </w:sdt>
  <w:p w:rsidR="00B222C3" w:rsidRDefault="00B222C3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/>
      </w:rPr>
    </w:lvl>
  </w:abstractNum>
  <w:abstractNum w:abstractNumId="1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100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0" w:hanging="360"/>
      </w:pPr>
      <w:rPr>
        <w:rFonts w:ascii="Wingdings" w:hAnsi="Wingdings" w:cs="Wingdings"/>
      </w:rPr>
    </w:lvl>
  </w:abstractNum>
  <w:abstractNum w:abstractNumId="2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8"/>
        <w:szCs w:val="28"/>
        <w:lang w:val="ru-RU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8"/>
        <w:szCs w:val="28"/>
        <w:lang w:val="ru-RU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8"/>
        <w:szCs w:val="28"/>
        <w:lang w:val="ru-RU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10"/>
    <w:multiLevelType w:val="multilevel"/>
    <w:tmpl w:val="00000010"/>
    <w:name w:val="WW8Num1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  <w:sz w:val="28"/>
        <w:szCs w:val="28"/>
        <w:lang w:val="ru-RU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4">
    <w:nsid w:val="00000011"/>
    <w:multiLevelType w:val="multilevel"/>
    <w:tmpl w:val="00000011"/>
    <w:name w:val="WW8Num17"/>
    <w:lvl w:ilvl="0">
      <w:start w:val="1"/>
      <w:numFmt w:val="bullet"/>
      <w:lvlText w:val="а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5">
    <w:nsid w:val="00000012"/>
    <w:multiLevelType w:val="multilevel"/>
    <w:tmpl w:val="00000012"/>
    <w:name w:val="WW8Num1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6">
    <w:nsid w:val="00000013"/>
    <w:multiLevelType w:val="multilevel"/>
    <w:tmpl w:val="00000013"/>
    <w:name w:val="WW8Num19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  <w:sz w:val="28"/>
        <w:szCs w:val="28"/>
        <w:lang w:val="ru-RU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8"/>
        <w:szCs w:val="28"/>
        <w:lang w:val="ru-RU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7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>
    <w:nsid w:val="00000015"/>
    <w:multiLevelType w:val="multi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9">
    <w:nsid w:val="0000001A"/>
    <w:multiLevelType w:val="singleLevel"/>
    <w:tmpl w:val="0000001A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pacing w:val="-1"/>
        <w:lang w:val="ru-RU"/>
      </w:rPr>
    </w:lvl>
  </w:abstractNum>
  <w:abstractNum w:abstractNumId="10">
    <w:nsid w:val="0000001B"/>
    <w:multiLevelType w:val="multilevel"/>
    <w:tmpl w:val="0000001B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1">
    <w:nsid w:val="06120B66"/>
    <w:multiLevelType w:val="hybridMultilevel"/>
    <w:tmpl w:val="FEC0973A"/>
    <w:lvl w:ilvl="0" w:tplc="635C37DE">
      <w:start w:val="3"/>
      <w:numFmt w:val="bullet"/>
      <w:lvlText w:val="–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A1F7782"/>
    <w:multiLevelType w:val="multilevel"/>
    <w:tmpl w:val="23FA735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BFD0922"/>
    <w:multiLevelType w:val="hybridMultilevel"/>
    <w:tmpl w:val="2A9E4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33F04B1"/>
    <w:multiLevelType w:val="multilevel"/>
    <w:tmpl w:val="44585E2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3E57545"/>
    <w:multiLevelType w:val="hybridMultilevel"/>
    <w:tmpl w:val="55063CB8"/>
    <w:lvl w:ilvl="0" w:tplc="742089F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7F827B7"/>
    <w:multiLevelType w:val="multilevel"/>
    <w:tmpl w:val="7E0E543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81764FD"/>
    <w:multiLevelType w:val="hybridMultilevel"/>
    <w:tmpl w:val="0B4C9CF0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8">
    <w:nsid w:val="186C2CEE"/>
    <w:multiLevelType w:val="hybridMultilevel"/>
    <w:tmpl w:val="76BEC63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90A4149"/>
    <w:multiLevelType w:val="hybridMultilevel"/>
    <w:tmpl w:val="8A7AEC38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0">
    <w:nsid w:val="1AE168C8"/>
    <w:multiLevelType w:val="hybridMultilevel"/>
    <w:tmpl w:val="40BCD85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1D493392"/>
    <w:multiLevelType w:val="multilevel"/>
    <w:tmpl w:val="683AF4D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1091498"/>
    <w:multiLevelType w:val="multilevel"/>
    <w:tmpl w:val="8744D5D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5AF6ACC"/>
    <w:multiLevelType w:val="hybridMultilevel"/>
    <w:tmpl w:val="C61489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18C01C6"/>
    <w:multiLevelType w:val="hybridMultilevel"/>
    <w:tmpl w:val="6FC69EC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377250DE"/>
    <w:multiLevelType w:val="multilevel"/>
    <w:tmpl w:val="145A44C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AAB66CB"/>
    <w:multiLevelType w:val="multilevel"/>
    <w:tmpl w:val="B368094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ED951D3"/>
    <w:multiLevelType w:val="multilevel"/>
    <w:tmpl w:val="8558212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1510B1C"/>
    <w:multiLevelType w:val="multilevel"/>
    <w:tmpl w:val="C096F0E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92600B5"/>
    <w:multiLevelType w:val="multilevel"/>
    <w:tmpl w:val="9FC61DF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F7C03E1"/>
    <w:multiLevelType w:val="multilevel"/>
    <w:tmpl w:val="F1F04A4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23A05C6"/>
    <w:multiLevelType w:val="multilevel"/>
    <w:tmpl w:val="5D68E94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2F51BF4"/>
    <w:multiLevelType w:val="hybridMultilevel"/>
    <w:tmpl w:val="0ED42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D50F39"/>
    <w:multiLevelType w:val="hybridMultilevel"/>
    <w:tmpl w:val="4D94A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EA2675"/>
    <w:multiLevelType w:val="multilevel"/>
    <w:tmpl w:val="3D9C063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64F3E29"/>
    <w:multiLevelType w:val="multilevel"/>
    <w:tmpl w:val="F572D39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ABE5C3B"/>
    <w:multiLevelType w:val="hybridMultilevel"/>
    <w:tmpl w:val="010475E8"/>
    <w:lvl w:ilvl="0" w:tplc="635C37DE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AF03573"/>
    <w:multiLevelType w:val="hybridMultilevel"/>
    <w:tmpl w:val="456A8510"/>
    <w:lvl w:ilvl="0" w:tplc="4AB697E0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ascii="Times New Roman" w:eastAsiaTheme="minorEastAsia" w:hAnsi="Times New Roman" w:cstheme="minorBidi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6BCA01F0"/>
    <w:multiLevelType w:val="hybridMultilevel"/>
    <w:tmpl w:val="E4E25382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40">
    <w:nsid w:val="6EFC13C8"/>
    <w:multiLevelType w:val="hybridMultilevel"/>
    <w:tmpl w:val="3A8EC61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>
    <w:nsid w:val="726A2463"/>
    <w:multiLevelType w:val="hybridMultilevel"/>
    <w:tmpl w:val="42260A4A"/>
    <w:lvl w:ilvl="0" w:tplc="635C37DE">
      <w:start w:val="3"/>
      <w:numFmt w:val="bullet"/>
      <w:lvlText w:val="–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4217136"/>
    <w:multiLevelType w:val="multilevel"/>
    <w:tmpl w:val="CB8C62D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58D691E"/>
    <w:multiLevelType w:val="hybridMultilevel"/>
    <w:tmpl w:val="F8B61314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44">
    <w:nsid w:val="762C3B2B"/>
    <w:multiLevelType w:val="multilevel"/>
    <w:tmpl w:val="4F6C4BD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6932FAF"/>
    <w:multiLevelType w:val="multilevel"/>
    <w:tmpl w:val="F6220AB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AD809BB"/>
    <w:multiLevelType w:val="hybridMultilevel"/>
    <w:tmpl w:val="E0F23E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B5C48CE"/>
    <w:multiLevelType w:val="multilevel"/>
    <w:tmpl w:val="721E83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F5C32D1"/>
    <w:multiLevelType w:val="multilevel"/>
    <w:tmpl w:val="635424E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7"/>
  </w:num>
  <w:num w:numId="2">
    <w:abstractNumId w:val="22"/>
  </w:num>
  <w:num w:numId="3">
    <w:abstractNumId w:val="32"/>
  </w:num>
  <w:num w:numId="4">
    <w:abstractNumId w:val="26"/>
  </w:num>
  <w:num w:numId="5">
    <w:abstractNumId w:val="45"/>
  </w:num>
  <w:num w:numId="6">
    <w:abstractNumId w:val="35"/>
  </w:num>
  <w:num w:numId="7">
    <w:abstractNumId w:val="42"/>
  </w:num>
  <w:num w:numId="8">
    <w:abstractNumId w:val="16"/>
  </w:num>
  <w:num w:numId="9">
    <w:abstractNumId w:val="30"/>
  </w:num>
  <w:num w:numId="10">
    <w:abstractNumId w:val="25"/>
  </w:num>
  <w:num w:numId="11">
    <w:abstractNumId w:val="31"/>
  </w:num>
  <w:num w:numId="12">
    <w:abstractNumId w:val="12"/>
  </w:num>
  <w:num w:numId="13">
    <w:abstractNumId w:val="29"/>
  </w:num>
  <w:num w:numId="14">
    <w:abstractNumId w:val="44"/>
  </w:num>
  <w:num w:numId="15">
    <w:abstractNumId w:val="28"/>
  </w:num>
  <w:num w:numId="16">
    <w:abstractNumId w:val="14"/>
  </w:num>
  <w:num w:numId="17">
    <w:abstractNumId w:val="21"/>
  </w:num>
  <w:num w:numId="18">
    <w:abstractNumId w:val="36"/>
  </w:num>
  <w:num w:numId="19">
    <w:abstractNumId w:val="48"/>
  </w:num>
  <w:num w:numId="20">
    <w:abstractNumId w:val="15"/>
  </w:num>
  <w:num w:numId="2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</w:num>
  <w:num w:numId="29">
    <w:abstractNumId w:val="17"/>
  </w:num>
  <w:num w:numId="30">
    <w:abstractNumId w:val="20"/>
  </w:num>
  <w:num w:numId="31">
    <w:abstractNumId w:val="39"/>
  </w:num>
  <w:num w:numId="32">
    <w:abstractNumId w:val="46"/>
  </w:num>
  <w:num w:numId="33">
    <w:abstractNumId w:val="40"/>
  </w:num>
  <w:num w:numId="34">
    <w:abstractNumId w:val="34"/>
  </w:num>
  <w:num w:numId="35">
    <w:abstractNumId w:val="43"/>
  </w:num>
  <w:num w:numId="36">
    <w:abstractNumId w:val="23"/>
  </w:num>
  <w:num w:numId="37">
    <w:abstractNumId w:val="19"/>
  </w:num>
  <w:num w:numId="38">
    <w:abstractNumId w:val="33"/>
  </w:num>
  <w:num w:numId="39">
    <w:abstractNumId w:val="0"/>
  </w:num>
  <w:num w:numId="40">
    <w:abstractNumId w:val="1"/>
  </w:num>
  <w:num w:numId="41">
    <w:abstractNumId w:val="2"/>
  </w:num>
  <w:num w:numId="42">
    <w:abstractNumId w:val="3"/>
  </w:num>
  <w:num w:numId="43">
    <w:abstractNumId w:val="4"/>
  </w:num>
  <w:num w:numId="44">
    <w:abstractNumId w:val="5"/>
  </w:num>
  <w:num w:numId="45">
    <w:abstractNumId w:val="6"/>
  </w:num>
  <w:num w:numId="46">
    <w:abstractNumId w:val="7"/>
  </w:num>
  <w:num w:numId="47">
    <w:abstractNumId w:val="10"/>
  </w:num>
  <w:num w:numId="48">
    <w:abstractNumId w:val="8"/>
  </w:num>
  <w:num w:numId="49">
    <w:abstractNumId w:val="9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B909EF"/>
    <w:rsid w:val="000220EA"/>
    <w:rsid w:val="0004352E"/>
    <w:rsid w:val="0005261F"/>
    <w:rsid w:val="00080A05"/>
    <w:rsid w:val="00085B38"/>
    <w:rsid w:val="000B1914"/>
    <w:rsid w:val="000D651E"/>
    <w:rsid w:val="000E0445"/>
    <w:rsid w:val="000F14D8"/>
    <w:rsid w:val="00103CEA"/>
    <w:rsid w:val="00104BDE"/>
    <w:rsid w:val="00110C6A"/>
    <w:rsid w:val="001122BF"/>
    <w:rsid w:val="001301A4"/>
    <w:rsid w:val="001428D1"/>
    <w:rsid w:val="001514C3"/>
    <w:rsid w:val="00162F89"/>
    <w:rsid w:val="00192EF2"/>
    <w:rsid w:val="001956C1"/>
    <w:rsid w:val="00196905"/>
    <w:rsid w:val="00197B27"/>
    <w:rsid w:val="001A1D70"/>
    <w:rsid w:val="001B5CBE"/>
    <w:rsid w:val="001C1656"/>
    <w:rsid w:val="001D177B"/>
    <w:rsid w:val="001D555C"/>
    <w:rsid w:val="001D564E"/>
    <w:rsid w:val="001F03E8"/>
    <w:rsid w:val="001F4E6A"/>
    <w:rsid w:val="001F4F46"/>
    <w:rsid w:val="002026BD"/>
    <w:rsid w:val="002051EB"/>
    <w:rsid w:val="00215D96"/>
    <w:rsid w:val="00221FBA"/>
    <w:rsid w:val="00225CB2"/>
    <w:rsid w:val="00226DA7"/>
    <w:rsid w:val="00230148"/>
    <w:rsid w:val="002319DA"/>
    <w:rsid w:val="00232960"/>
    <w:rsid w:val="00232F4F"/>
    <w:rsid w:val="00264F9D"/>
    <w:rsid w:val="00297DDE"/>
    <w:rsid w:val="002A05BE"/>
    <w:rsid w:val="002A5D34"/>
    <w:rsid w:val="002B5C3E"/>
    <w:rsid w:val="002B629B"/>
    <w:rsid w:val="002E05A9"/>
    <w:rsid w:val="002F715B"/>
    <w:rsid w:val="0030044A"/>
    <w:rsid w:val="00302CC9"/>
    <w:rsid w:val="00306A92"/>
    <w:rsid w:val="00306D45"/>
    <w:rsid w:val="0030768C"/>
    <w:rsid w:val="00322473"/>
    <w:rsid w:val="003300D5"/>
    <w:rsid w:val="00341E29"/>
    <w:rsid w:val="00341FA9"/>
    <w:rsid w:val="00343627"/>
    <w:rsid w:val="0035050D"/>
    <w:rsid w:val="00382EBB"/>
    <w:rsid w:val="00385546"/>
    <w:rsid w:val="0039147F"/>
    <w:rsid w:val="003A28D4"/>
    <w:rsid w:val="003A2AB7"/>
    <w:rsid w:val="003C3642"/>
    <w:rsid w:val="003D55F6"/>
    <w:rsid w:val="003E1D93"/>
    <w:rsid w:val="00400BC3"/>
    <w:rsid w:val="00401AEE"/>
    <w:rsid w:val="00410A6E"/>
    <w:rsid w:val="00412EB4"/>
    <w:rsid w:val="0041597B"/>
    <w:rsid w:val="0042134D"/>
    <w:rsid w:val="004268DA"/>
    <w:rsid w:val="00435547"/>
    <w:rsid w:val="00436178"/>
    <w:rsid w:val="004362EE"/>
    <w:rsid w:val="004408AE"/>
    <w:rsid w:val="00450DDE"/>
    <w:rsid w:val="00456D73"/>
    <w:rsid w:val="00463F57"/>
    <w:rsid w:val="00473F76"/>
    <w:rsid w:val="00480430"/>
    <w:rsid w:val="004811F1"/>
    <w:rsid w:val="004862B2"/>
    <w:rsid w:val="004915B9"/>
    <w:rsid w:val="004A35A6"/>
    <w:rsid w:val="004B1A66"/>
    <w:rsid w:val="004B2D3C"/>
    <w:rsid w:val="004B5383"/>
    <w:rsid w:val="004B7CCC"/>
    <w:rsid w:val="004C0C10"/>
    <w:rsid w:val="004C1C4D"/>
    <w:rsid w:val="004D0AD4"/>
    <w:rsid w:val="004D4A40"/>
    <w:rsid w:val="004F0367"/>
    <w:rsid w:val="0050553F"/>
    <w:rsid w:val="00507825"/>
    <w:rsid w:val="0051173C"/>
    <w:rsid w:val="00523C85"/>
    <w:rsid w:val="00537311"/>
    <w:rsid w:val="00551806"/>
    <w:rsid w:val="005700A7"/>
    <w:rsid w:val="0057773A"/>
    <w:rsid w:val="00577E35"/>
    <w:rsid w:val="00584BF6"/>
    <w:rsid w:val="005A55D5"/>
    <w:rsid w:val="005B7D2C"/>
    <w:rsid w:val="005C3AF9"/>
    <w:rsid w:val="005D4193"/>
    <w:rsid w:val="005E3FD7"/>
    <w:rsid w:val="005E7414"/>
    <w:rsid w:val="005E7BB5"/>
    <w:rsid w:val="005F1434"/>
    <w:rsid w:val="006004C2"/>
    <w:rsid w:val="00601DBB"/>
    <w:rsid w:val="00613414"/>
    <w:rsid w:val="00614AAA"/>
    <w:rsid w:val="00624831"/>
    <w:rsid w:val="00643BBB"/>
    <w:rsid w:val="0065117D"/>
    <w:rsid w:val="006558E5"/>
    <w:rsid w:val="00666C15"/>
    <w:rsid w:val="006675B4"/>
    <w:rsid w:val="006A55DB"/>
    <w:rsid w:val="006B1C99"/>
    <w:rsid w:val="006C2FB9"/>
    <w:rsid w:val="006D627A"/>
    <w:rsid w:val="006E2134"/>
    <w:rsid w:val="00711051"/>
    <w:rsid w:val="00714633"/>
    <w:rsid w:val="0071773D"/>
    <w:rsid w:val="007208A5"/>
    <w:rsid w:val="00722B25"/>
    <w:rsid w:val="00734C40"/>
    <w:rsid w:val="007529E2"/>
    <w:rsid w:val="00753F70"/>
    <w:rsid w:val="00760868"/>
    <w:rsid w:val="007659D3"/>
    <w:rsid w:val="00766380"/>
    <w:rsid w:val="007672E8"/>
    <w:rsid w:val="00771D90"/>
    <w:rsid w:val="00791ACF"/>
    <w:rsid w:val="007924A3"/>
    <w:rsid w:val="007B25C5"/>
    <w:rsid w:val="007B54D1"/>
    <w:rsid w:val="007B5A08"/>
    <w:rsid w:val="007C294B"/>
    <w:rsid w:val="007C407A"/>
    <w:rsid w:val="007D2AA7"/>
    <w:rsid w:val="007D5900"/>
    <w:rsid w:val="00800760"/>
    <w:rsid w:val="0080347E"/>
    <w:rsid w:val="008067C9"/>
    <w:rsid w:val="0080766B"/>
    <w:rsid w:val="00811E50"/>
    <w:rsid w:val="00811FE7"/>
    <w:rsid w:val="00817BEC"/>
    <w:rsid w:val="00821C40"/>
    <w:rsid w:val="008242DF"/>
    <w:rsid w:val="0083130D"/>
    <w:rsid w:val="0083752D"/>
    <w:rsid w:val="00850F46"/>
    <w:rsid w:val="00895964"/>
    <w:rsid w:val="008C2F86"/>
    <w:rsid w:val="008C3B23"/>
    <w:rsid w:val="008C6AE8"/>
    <w:rsid w:val="008C767A"/>
    <w:rsid w:val="008F3C5C"/>
    <w:rsid w:val="00913CB5"/>
    <w:rsid w:val="00915F0F"/>
    <w:rsid w:val="00922887"/>
    <w:rsid w:val="00925908"/>
    <w:rsid w:val="00926F22"/>
    <w:rsid w:val="00932754"/>
    <w:rsid w:val="00934729"/>
    <w:rsid w:val="00935E30"/>
    <w:rsid w:val="00941630"/>
    <w:rsid w:val="00950B62"/>
    <w:rsid w:val="00953656"/>
    <w:rsid w:val="0095542A"/>
    <w:rsid w:val="00956A5B"/>
    <w:rsid w:val="00957E7A"/>
    <w:rsid w:val="009757A9"/>
    <w:rsid w:val="009900B4"/>
    <w:rsid w:val="00991FC3"/>
    <w:rsid w:val="00992C43"/>
    <w:rsid w:val="009A0A26"/>
    <w:rsid w:val="009A46A3"/>
    <w:rsid w:val="009A75DC"/>
    <w:rsid w:val="009B1F66"/>
    <w:rsid w:val="009B47C9"/>
    <w:rsid w:val="009B6F3D"/>
    <w:rsid w:val="009C5A65"/>
    <w:rsid w:val="009F48B7"/>
    <w:rsid w:val="00A04440"/>
    <w:rsid w:val="00A06628"/>
    <w:rsid w:val="00A172D9"/>
    <w:rsid w:val="00A23EC6"/>
    <w:rsid w:val="00A26116"/>
    <w:rsid w:val="00A339C3"/>
    <w:rsid w:val="00A340A8"/>
    <w:rsid w:val="00A47D3C"/>
    <w:rsid w:val="00A53264"/>
    <w:rsid w:val="00A615B4"/>
    <w:rsid w:val="00A63E50"/>
    <w:rsid w:val="00A6543D"/>
    <w:rsid w:val="00A6786F"/>
    <w:rsid w:val="00A910BE"/>
    <w:rsid w:val="00AB4078"/>
    <w:rsid w:val="00AC05BF"/>
    <w:rsid w:val="00AE6812"/>
    <w:rsid w:val="00AF5FDE"/>
    <w:rsid w:val="00B222C3"/>
    <w:rsid w:val="00B35DEE"/>
    <w:rsid w:val="00B3680D"/>
    <w:rsid w:val="00B46472"/>
    <w:rsid w:val="00B47EEA"/>
    <w:rsid w:val="00B5114E"/>
    <w:rsid w:val="00B51881"/>
    <w:rsid w:val="00B53C65"/>
    <w:rsid w:val="00B565DA"/>
    <w:rsid w:val="00B56727"/>
    <w:rsid w:val="00B57526"/>
    <w:rsid w:val="00B708FE"/>
    <w:rsid w:val="00B7420B"/>
    <w:rsid w:val="00B909EF"/>
    <w:rsid w:val="00BA10B8"/>
    <w:rsid w:val="00BB6E92"/>
    <w:rsid w:val="00BC0ADC"/>
    <w:rsid w:val="00BD4050"/>
    <w:rsid w:val="00BD5C22"/>
    <w:rsid w:val="00BD7C15"/>
    <w:rsid w:val="00BF188E"/>
    <w:rsid w:val="00BF77E7"/>
    <w:rsid w:val="00C00DE9"/>
    <w:rsid w:val="00C07110"/>
    <w:rsid w:val="00C1109E"/>
    <w:rsid w:val="00C16331"/>
    <w:rsid w:val="00C209C0"/>
    <w:rsid w:val="00C33516"/>
    <w:rsid w:val="00C672FB"/>
    <w:rsid w:val="00C778FD"/>
    <w:rsid w:val="00C91237"/>
    <w:rsid w:val="00CA54A2"/>
    <w:rsid w:val="00CC4CD0"/>
    <w:rsid w:val="00CD3983"/>
    <w:rsid w:val="00CD3AAF"/>
    <w:rsid w:val="00CE38F1"/>
    <w:rsid w:val="00CF006C"/>
    <w:rsid w:val="00CF1C5D"/>
    <w:rsid w:val="00CF3EE9"/>
    <w:rsid w:val="00CF5965"/>
    <w:rsid w:val="00D218E9"/>
    <w:rsid w:val="00D245EF"/>
    <w:rsid w:val="00D26889"/>
    <w:rsid w:val="00D27EE8"/>
    <w:rsid w:val="00D33E62"/>
    <w:rsid w:val="00D44AAC"/>
    <w:rsid w:val="00D542D9"/>
    <w:rsid w:val="00D543AC"/>
    <w:rsid w:val="00D6685F"/>
    <w:rsid w:val="00D716E3"/>
    <w:rsid w:val="00D83B25"/>
    <w:rsid w:val="00D85B43"/>
    <w:rsid w:val="00D920AB"/>
    <w:rsid w:val="00D974A7"/>
    <w:rsid w:val="00DA529D"/>
    <w:rsid w:val="00DB51F4"/>
    <w:rsid w:val="00DC4303"/>
    <w:rsid w:val="00DC6B9C"/>
    <w:rsid w:val="00DE4304"/>
    <w:rsid w:val="00DF2F79"/>
    <w:rsid w:val="00DF3354"/>
    <w:rsid w:val="00E06E62"/>
    <w:rsid w:val="00E071A6"/>
    <w:rsid w:val="00E16B8B"/>
    <w:rsid w:val="00E25FFE"/>
    <w:rsid w:val="00E37DE7"/>
    <w:rsid w:val="00E37EB9"/>
    <w:rsid w:val="00E41970"/>
    <w:rsid w:val="00E4243A"/>
    <w:rsid w:val="00E45479"/>
    <w:rsid w:val="00E46958"/>
    <w:rsid w:val="00E65253"/>
    <w:rsid w:val="00E77275"/>
    <w:rsid w:val="00E92DFD"/>
    <w:rsid w:val="00EB6C9C"/>
    <w:rsid w:val="00ED07DE"/>
    <w:rsid w:val="00ED7906"/>
    <w:rsid w:val="00F10133"/>
    <w:rsid w:val="00F1230E"/>
    <w:rsid w:val="00F167DE"/>
    <w:rsid w:val="00F17B4B"/>
    <w:rsid w:val="00F27292"/>
    <w:rsid w:val="00F55278"/>
    <w:rsid w:val="00F57585"/>
    <w:rsid w:val="00F61B7C"/>
    <w:rsid w:val="00F8158B"/>
    <w:rsid w:val="00F84B78"/>
    <w:rsid w:val="00F90F2B"/>
    <w:rsid w:val="00F91B1F"/>
    <w:rsid w:val="00F95AE6"/>
    <w:rsid w:val="00F95F99"/>
    <w:rsid w:val="00FB4CDA"/>
    <w:rsid w:val="00FC38D6"/>
    <w:rsid w:val="00FC6A6D"/>
    <w:rsid w:val="00FD330E"/>
    <w:rsid w:val="00FE6E33"/>
    <w:rsid w:val="00FE7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Simple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52E"/>
  </w:style>
  <w:style w:type="paragraph" w:styleId="1">
    <w:name w:val="heading 1"/>
    <w:basedOn w:val="a"/>
    <w:next w:val="a"/>
    <w:link w:val="10"/>
    <w:qFormat/>
    <w:rsid w:val="00F1230E"/>
    <w:pPr>
      <w:spacing w:before="600" w:after="0" w:line="360" w:lineRule="auto"/>
      <w:outlineLvl w:val="0"/>
    </w:pPr>
    <w:rPr>
      <w:rFonts w:ascii="Cambria" w:eastAsia="Calibri" w:hAnsi="Cambria" w:cs="Times New Roman"/>
      <w:b/>
      <w:bCs/>
      <w:i/>
      <w:iCs/>
      <w:sz w:val="32"/>
      <w:szCs w:val="32"/>
      <w:lang w:eastAsia="ru-RU"/>
    </w:rPr>
  </w:style>
  <w:style w:type="paragraph" w:styleId="3">
    <w:name w:val="heading 3"/>
    <w:basedOn w:val="a"/>
    <w:next w:val="a"/>
    <w:link w:val="30"/>
    <w:qFormat/>
    <w:rsid w:val="00F1230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F1230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F1230E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F1230E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1230E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6D627A"/>
    <w:pPr>
      <w:spacing w:before="240" w:after="60" w:line="240" w:lineRule="auto"/>
      <w:outlineLvl w:val="8"/>
    </w:pPr>
    <w:rPr>
      <w:rFonts w:ascii="Arial" w:eastAsia="Times New Roman" w:hAnsi="Arial" w:cs="Arial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230E"/>
    <w:rPr>
      <w:rFonts w:ascii="Cambria" w:eastAsia="Calibri" w:hAnsi="Cambria" w:cs="Times New Roman"/>
      <w:b/>
      <w:bCs/>
      <w:i/>
      <w:i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F1230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F1230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F1230E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F1230E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F1230E"/>
    <w:rPr>
      <w:rFonts w:ascii="Calibri" w:eastAsia="Times New Roman" w:hAnsi="Calibri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1230E"/>
  </w:style>
  <w:style w:type="paragraph" w:styleId="a3">
    <w:name w:val="No Spacing"/>
    <w:link w:val="a4"/>
    <w:uiPriority w:val="1"/>
    <w:qFormat/>
    <w:rsid w:val="00F1230E"/>
    <w:pPr>
      <w:spacing w:after="0" w:line="240" w:lineRule="auto"/>
    </w:pPr>
    <w:rPr>
      <w:rFonts w:eastAsiaTheme="minorEastAsia"/>
      <w:lang w:eastAsia="ru-RU"/>
    </w:rPr>
  </w:style>
  <w:style w:type="paragraph" w:customStyle="1" w:styleId="Style2">
    <w:name w:val="Style2"/>
    <w:basedOn w:val="a"/>
    <w:uiPriority w:val="99"/>
    <w:rsid w:val="00F1230E"/>
    <w:pPr>
      <w:widowControl w:val="0"/>
      <w:autoSpaceDE w:val="0"/>
      <w:autoSpaceDN w:val="0"/>
      <w:adjustRightInd w:val="0"/>
      <w:spacing w:after="0" w:line="274" w:lineRule="exact"/>
      <w:ind w:firstLine="153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F1230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basedOn w:val="a0"/>
    <w:uiPriority w:val="99"/>
    <w:rsid w:val="00F1230E"/>
    <w:rPr>
      <w:rFonts w:ascii="Times New Roman" w:hAnsi="Times New Roman" w:cs="Times New Roman"/>
      <w:color w:val="000000"/>
      <w:sz w:val="22"/>
      <w:szCs w:val="22"/>
    </w:rPr>
  </w:style>
  <w:style w:type="table" w:styleId="a5">
    <w:name w:val="Table Grid"/>
    <w:basedOn w:val="a1"/>
    <w:uiPriority w:val="59"/>
    <w:rsid w:val="00F1230E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semiHidden/>
    <w:unhideWhenUsed/>
    <w:rsid w:val="00F1230E"/>
  </w:style>
  <w:style w:type="paragraph" w:styleId="a6">
    <w:name w:val="List Paragraph"/>
    <w:basedOn w:val="a"/>
    <w:qFormat/>
    <w:rsid w:val="00F1230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semiHidden/>
    <w:rsid w:val="00F1230E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F1230E"/>
    <w:rPr>
      <w:rFonts w:ascii="Tahoma" w:eastAsia="Times New Roman" w:hAnsi="Tahoma" w:cs="Times New Roman"/>
      <w:sz w:val="16"/>
      <w:szCs w:val="16"/>
    </w:rPr>
  </w:style>
  <w:style w:type="paragraph" w:styleId="2">
    <w:name w:val="Body Text 2"/>
    <w:basedOn w:val="a"/>
    <w:link w:val="20"/>
    <w:rsid w:val="00F1230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F123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lock Text"/>
    <w:basedOn w:val="a"/>
    <w:rsid w:val="00F12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rsid w:val="00F1230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2">
    <w:name w:val="Стиль таблицы1"/>
    <w:basedOn w:val="13"/>
    <w:rsid w:val="00F1230E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13">
    <w:name w:val="Table Simple 1"/>
    <w:basedOn w:val="a1"/>
    <w:rsid w:val="00F123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ab">
    <w:name w:val="Body Text"/>
    <w:basedOn w:val="a"/>
    <w:link w:val="ac"/>
    <w:rsid w:val="00F1230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F12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uiPriority w:val="99"/>
    <w:qFormat/>
    <w:rsid w:val="00F1230E"/>
    <w:rPr>
      <w:b/>
      <w:bCs/>
    </w:rPr>
  </w:style>
  <w:style w:type="paragraph" w:styleId="ae">
    <w:name w:val="Title"/>
    <w:basedOn w:val="a"/>
    <w:link w:val="af"/>
    <w:qFormat/>
    <w:rsid w:val="00F1230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">
    <w:name w:val="Название Знак"/>
    <w:basedOn w:val="a0"/>
    <w:link w:val="ae"/>
    <w:rsid w:val="00F1230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styleId="af0">
    <w:name w:val="Normal (Web)"/>
    <w:basedOn w:val="a"/>
    <w:rsid w:val="00F12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big">
    <w:name w:val="zag_big"/>
    <w:basedOn w:val="a"/>
    <w:rsid w:val="00F1230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9"/>
      <w:szCs w:val="29"/>
      <w:lang w:eastAsia="ru-RU"/>
    </w:rPr>
  </w:style>
  <w:style w:type="table" w:customStyle="1" w:styleId="14">
    <w:name w:val="Сетка таблицы1"/>
    <w:basedOn w:val="a1"/>
    <w:next w:val="a5"/>
    <w:rsid w:val="00F123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iPriority w:val="99"/>
    <w:rsid w:val="00F123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rsid w:val="00F123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rsid w:val="00F123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rsid w:val="00F12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D26889"/>
    <w:rPr>
      <w:rFonts w:eastAsiaTheme="minorEastAsia"/>
      <w:lang w:eastAsia="ru-RU"/>
    </w:rPr>
  </w:style>
  <w:style w:type="character" w:customStyle="1" w:styleId="90">
    <w:name w:val="Заголовок 9 Знак"/>
    <w:basedOn w:val="a0"/>
    <w:link w:val="9"/>
    <w:rsid w:val="006D627A"/>
    <w:rPr>
      <w:rFonts w:ascii="Arial" w:eastAsia="Times New Roman" w:hAnsi="Arial" w:cs="Arial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6D627A"/>
  </w:style>
  <w:style w:type="table" w:customStyle="1" w:styleId="22">
    <w:name w:val="Сетка таблицы2"/>
    <w:basedOn w:val="a1"/>
    <w:next w:val="a5"/>
    <w:uiPriority w:val="59"/>
    <w:rsid w:val="006D627A"/>
    <w:pPr>
      <w:spacing w:after="0" w:line="240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D62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0pt">
    <w:name w:val="Основной текст + Полужирный;Интервал 0 pt"/>
    <w:rsid w:val="006D627A"/>
    <w:rPr>
      <w:rFonts w:ascii="Arial" w:eastAsia="Arial" w:hAnsi="Arial" w:cs="Arial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Zag2">
    <w:name w:val="Zag_2"/>
    <w:basedOn w:val="a"/>
    <w:rsid w:val="006D627A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character" w:customStyle="1" w:styleId="Zag11">
    <w:name w:val="Zag_11"/>
    <w:rsid w:val="006D627A"/>
  </w:style>
  <w:style w:type="character" w:customStyle="1" w:styleId="FontStyle19">
    <w:name w:val="Font Style19"/>
    <w:basedOn w:val="a0"/>
    <w:rsid w:val="006D627A"/>
    <w:rPr>
      <w:rFonts w:ascii="Times New Roman" w:hAnsi="Times New Roman" w:cs="Times New Roman" w:hint="default"/>
      <w:sz w:val="22"/>
      <w:szCs w:val="22"/>
    </w:rPr>
  </w:style>
  <w:style w:type="paragraph" w:customStyle="1" w:styleId="af5">
    <w:name w:val="Стиль"/>
    <w:rsid w:val="006D62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toa heading"/>
    <w:basedOn w:val="a"/>
    <w:next w:val="a"/>
    <w:unhideWhenUsed/>
    <w:rsid w:val="006D627A"/>
    <w:pPr>
      <w:spacing w:before="120" w:after="0" w:line="240" w:lineRule="auto"/>
    </w:pPr>
    <w:rPr>
      <w:rFonts w:ascii="Times New Roman" w:eastAsia="Times New Roman" w:hAnsi="Times New Roman" w:cs="Arial"/>
      <w:bCs/>
      <w:kern w:val="32"/>
      <w:sz w:val="24"/>
      <w:szCs w:val="24"/>
      <w:lang w:eastAsia="ru-RU"/>
    </w:rPr>
  </w:style>
  <w:style w:type="paragraph" w:customStyle="1" w:styleId="15">
    <w:name w:val="Абзац списка1"/>
    <w:basedOn w:val="a"/>
    <w:rsid w:val="006D627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3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8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3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4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8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3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4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0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2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1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3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0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8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5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9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6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0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5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8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7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3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2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2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6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5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1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9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5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5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9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7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7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A9B95-5D78-4FFF-BA7B-E5A7452E1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7161</Words>
  <Characters>40824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23</cp:revision>
  <cp:lastPrinted>2022-09-12T06:53:00Z</cp:lastPrinted>
  <dcterms:created xsi:type="dcterms:W3CDTF">2021-09-05T12:36:00Z</dcterms:created>
  <dcterms:modified xsi:type="dcterms:W3CDTF">2023-10-09T07:22:00Z</dcterms:modified>
</cp:coreProperties>
</file>